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BC8" w:rsidRDefault="00595BC8" w:rsidP="00B71D08">
      <w:pPr>
        <w:jc w:val="center"/>
        <w:rPr>
          <w:b/>
        </w:rPr>
      </w:pPr>
      <w:r>
        <w:rPr>
          <w:b/>
        </w:rPr>
        <w:t>РАБОЧАЯ ПРОГРАММА</w:t>
      </w:r>
    </w:p>
    <w:p w:rsidR="00595BC8" w:rsidRDefault="00FC3800" w:rsidP="00595BC8">
      <w:pPr>
        <w:jc w:val="center"/>
        <w:rPr>
          <w:b/>
        </w:rPr>
      </w:pPr>
      <w:r>
        <w:rPr>
          <w:b/>
        </w:rPr>
        <w:t>ДЛЯ ОСНОВНОГО</w:t>
      </w:r>
      <w:r w:rsidR="00595BC8">
        <w:rPr>
          <w:b/>
        </w:rPr>
        <w:t xml:space="preserve">  ОБЩЕГО ОБРАЗОВАНИЯ</w:t>
      </w:r>
    </w:p>
    <w:p w:rsidR="00595BC8" w:rsidRDefault="00FC3800" w:rsidP="00595BC8">
      <w:pPr>
        <w:jc w:val="center"/>
        <w:rPr>
          <w:b/>
        </w:rPr>
      </w:pPr>
      <w:r>
        <w:rPr>
          <w:b/>
        </w:rPr>
        <w:t>Физическая культура</w:t>
      </w:r>
      <w:r w:rsidR="00595BC8">
        <w:rPr>
          <w:b/>
        </w:rPr>
        <w:t xml:space="preserve">  </w:t>
      </w:r>
      <w:r w:rsidR="00595BC8" w:rsidRPr="00E927DA">
        <w:rPr>
          <w:b/>
        </w:rPr>
        <w:t>5</w:t>
      </w:r>
      <w:r w:rsidR="00595BC8">
        <w:rPr>
          <w:b/>
        </w:rPr>
        <w:t>-</w:t>
      </w:r>
      <w:r>
        <w:rPr>
          <w:b/>
        </w:rPr>
        <w:t>9</w:t>
      </w:r>
      <w:r w:rsidR="00595BC8">
        <w:rPr>
          <w:b/>
        </w:rPr>
        <w:t xml:space="preserve"> классы</w:t>
      </w:r>
    </w:p>
    <w:p w:rsidR="00595BC8" w:rsidRDefault="00595BC8" w:rsidP="00595BC8">
      <w:pPr>
        <w:jc w:val="center"/>
        <w:rPr>
          <w:b/>
        </w:rPr>
      </w:pPr>
    </w:p>
    <w:p w:rsidR="00595BC8" w:rsidRDefault="00595BC8" w:rsidP="00595BC8">
      <w:pPr>
        <w:jc w:val="center"/>
        <w:rPr>
          <w:b/>
          <w:u w:val="single"/>
        </w:rPr>
      </w:pPr>
      <w:r>
        <w:rPr>
          <w:b/>
          <w:u w:val="single"/>
        </w:rPr>
        <w:t>1. ПОЯСНИТЕЛЬНАЯ ЗАПИСКА</w:t>
      </w:r>
    </w:p>
    <w:p w:rsidR="00595BC8" w:rsidRDefault="00595BC8" w:rsidP="00595BC8">
      <w:pPr>
        <w:jc w:val="center"/>
      </w:pPr>
    </w:p>
    <w:p w:rsidR="00E12AE9" w:rsidRDefault="00E12AE9" w:rsidP="00E12AE9">
      <w:pPr>
        <w:pStyle w:val="11"/>
        <w:spacing w:after="0"/>
        <w:ind w:firstLine="0"/>
      </w:pPr>
      <w:r>
        <w:t xml:space="preserve">   Рабочая </w:t>
      </w:r>
      <w:r w:rsidR="00595BC8">
        <w:t>программ</w:t>
      </w:r>
      <w:r>
        <w:t xml:space="preserve">а </w:t>
      </w:r>
      <w:r w:rsidR="00FC3800">
        <w:t>по физической культуре</w:t>
      </w:r>
      <w:r w:rsidR="00595BC8">
        <w:t xml:space="preserve"> для </w:t>
      </w:r>
      <w:r w:rsidR="00595BC8" w:rsidRPr="00595BC8">
        <w:t>5</w:t>
      </w:r>
      <w:r w:rsidR="00595BC8">
        <w:t>-</w:t>
      </w:r>
      <w:r w:rsidR="00FC3800">
        <w:t>9</w:t>
      </w:r>
      <w:r w:rsidR="00595BC8">
        <w:t xml:space="preserve"> классов составлена на основе авторской програм</w:t>
      </w:r>
      <w:r w:rsidR="00FC3800">
        <w:t>мы по фи</w:t>
      </w:r>
      <w:r>
        <w:t xml:space="preserve">зической культуре </w:t>
      </w:r>
      <w:r w:rsidR="00733399">
        <w:t>«Физическая культура 5-9</w:t>
      </w:r>
      <w:r w:rsidR="00FC3800">
        <w:t xml:space="preserve"> классы» </w:t>
      </w:r>
    </w:p>
    <w:p w:rsidR="00595BC8" w:rsidRDefault="00FC3800" w:rsidP="00E12AE9">
      <w:pPr>
        <w:pStyle w:val="11"/>
        <w:spacing w:after="0"/>
        <w:ind w:firstLine="0"/>
      </w:pPr>
      <w:r>
        <w:t>под редакцией Ляха В.И</w:t>
      </w:r>
      <w:r w:rsidR="00E12AE9">
        <w:t>. М.: «Просвещение», 2019</w:t>
      </w:r>
      <w:r w:rsidR="00595BC8">
        <w:t xml:space="preserve"> год.</w:t>
      </w:r>
    </w:p>
    <w:p w:rsidR="00FC3800" w:rsidRDefault="00FC3800" w:rsidP="00E12AE9">
      <w:pPr>
        <w:pStyle w:val="11"/>
        <w:spacing w:after="0"/>
        <w:ind w:firstLine="0"/>
        <w:rPr>
          <w:b/>
          <w:u w:val="single"/>
        </w:rPr>
      </w:pPr>
    </w:p>
    <w:p w:rsidR="00EB2663" w:rsidRPr="00EB2663" w:rsidRDefault="00595BC8" w:rsidP="00EB2663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EB2663">
        <w:rPr>
          <w:rFonts w:ascii="Times New Roman" w:hAnsi="Times New Roman"/>
          <w:b/>
          <w:sz w:val="24"/>
          <w:szCs w:val="24"/>
          <w:u w:val="single"/>
        </w:rPr>
        <w:t>Цель программы:</w:t>
      </w:r>
      <w:r w:rsidR="00FC3800" w:rsidRPr="00FC3800">
        <w:t xml:space="preserve"> </w:t>
      </w:r>
      <w:r w:rsidR="00FC3800" w:rsidRPr="00FC3800">
        <w:rPr>
          <w:rFonts w:ascii="Times New Roman" w:hAnsi="Times New Roman"/>
          <w:sz w:val="24"/>
          <w:szCs w:val="24"/>
        </w:rPr>
        <w:t>формирование разносторонне физически развитой личности, способной активно исполь</w:t>
      </w:r>
      <w:r w:rsidR="00FC3800">
        <w:rPr>
          <w:rFonts w:ascii="Times New Roman" w:hAnsi="Times New Roman"/>
          <w:sz w:val="24"/>
          <w:szCs w:val="24"/>
        </w:rPr>
        <w:t>зовать ценности физической куль</w:t>
      </w:r>
      <w:r w:rsidR="00FC3800" w:rsidRPr="00FC3800">
        <w:rPr>
          <w:rFonts w:ascii="Times New Roman" w:hAnsi="Times New Roman"/>
          <w:sz w:val="24"/>
          <w:szCs w:val="24"/>
        </w:rPr>
        <w:t xml:space="preserve">туры для укрепления и длительного сохранения собственного здоровья, оптимизации трудовой деятельности и организации активного отдыха. </w:t>
      </w:r>
    </w:p>
    <w:p w:rsidR="00595BC8" w:rsidRDefault="00595BC8" w:rsidP="00595BC8">
      <w:pPr>
        <w:pStyle w:val="11"/>
        <w:ind w:firstLine="0"/>
        <w:rPr>
          <w:b/>
          <w:u w:val="single"/>
        </w:rPr>
      </w:pPr>
    </w:p>
    <w:p w:rsidR="00B57684" w:rsidRDefault="00595BC8" w:rsidP="00B57684">
      <w:pPr>
        <w:pStyle w:val="a8"/>
        <w:ind w:left="0"/>
        <w:rPr>
          <w:b/>
          <w:u w:val="single"/>
        </w:rPr>
      </w:pPr>
      <w:r>
        <w:rPr>
          <w:b/>
          <w:u w:val="single"/>
        </w:rPr>
        <w:t>Задачи  программы:</w:t>
      </w:r>
    </w:p>
    <w:p w:rsidR="00B57684" w:rsidRPr="00B57684" w:rsidRDefault="00D50601" w:rsidP="00B57684">
      <w:pPr>
        <w:pStyle w:val="a8"/>
        <w:numPr>
          <w:ilvl w:val="0"/>
          <w:numId w:val="38"/>
        </w:numPr>
        <w:spacing w:after="0"/>
        <w:rPr>
          <w:i/>
        </w:rPr>
      </w:pPr>
      <w:r w:rsidRPr="00D50601">
        <w:rPr>
          <w:lang w:eastAsia="ru-RU"/>
        </w:rPr>
        <w:t>содействие гармоничному физическому развитию, закрепление навыков правильной осанки, развитие устойчивости организма к н</w:t>
      </w:r>
      <w:r w:rsidR="00733399">
        <w:rPr>
          <w:lang w:eastAsia="ru-RU"/>
        </w:rPr>
        <w:t xml:space="preserve">еблагоприятным условиям внешней среды, </w:t>
      </w:r>
      <w:r w:rsidRPr="00D50601">
        <w:rPr>
          <w:lang w:eastAsia="ru-RU"/>
        </w:rPr>
        <w:t>воспитание ценностных ориентации на здоровый образ жизни и привычки соблюдения личной гигиены;</w:t>
      </w:r>
    </w:p>
    <w:p w:rsidR="00B57684" w:rsidRPr="00B57684" w:rsidRDefault="00D50601" w:rsidP="00B57684">
      <w:pPr>
        <w:pStyle w:val="a8"/>
        <w:numPr>
          <w:ilvl w:val="0"/>
          <w:numId w:val="38"/>
        </w:numPr>
        <w:spacing w:after="0"/>
        <w:rPr>
          <w:i/>
        </w:rPr>
      </w:pPr>
      <w:r w:rsidRPr="00D50601">
        <w:rPr>
          <w:lang w:eastAsia="ru-RU"/>
        </w:rPr>
        <w:t>обучение основам базовых видов двигательных действий;</w:t>
      </w:r>
    </w:p>
    <w:p w:rsidR="00B57684" w:rsidRPr="00B57684" w:rsidRDefault="00D50601" w:rsidP="00B57684">
      <w:pPr>
        <w:pStyle w:val="a8"/>
        <w:numPr>
          <w:ilvl w:val="0"/>
          <w:numId w:val="38"/>
        </w:numPr>
        <w:spacing w:after="0"/>
        <w:rPr>
          <w:i/>
        </w:rPr>
      </w:pPr>
      <w:proofErr w:type="gramStart"/>
      <w:r w:rsidRPr="00D50601">
        <w:rPr>
          <w:lang w:eastAsia="ru-RU"/>
        </w:rPr>
        <w:t>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способностей (скоростно-силовых, скоростных, выносливости, силы и гибкости);</w:t>
      </w:r>
      <w:proofErr w:type="gramEnd"/>
    </w:p>
    <w:p w:rsidR="00B57684" w:rsidRPr="00B57684" w:rsidRDefault="00D50601" w:rsidP="00B57684">
      <w:pPr>
        <w:pStyle w:val="a8"/>
        <w:numPr>
          <w:ilvl w:val="0"/>
          <w:numId w:val="38"/>
        </w:numPr>
        <w:spacing w:after="0"/>
        <w:rPr>
          <w:i/>
        </w:rPr>
      </w:pPr>
      <w:r w:rsidRPr="00D50601">
        <w:rPr>
          <w:lang w:eastAsia="ru-RU"/>
        </w:rPr>
        <w:t>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B57684" w:rsidRPr="00B57684" w:rsidRDefault="00D50601" w:rsidP="00B57684">
      <w:pPr>
        <w:pStyle w:val="a8"/>
        <w:numPr>
          <w:ilvl w:val="0"/>
          <w:numId w:val="38"/>
        </w:numPr>
        <w:spacing w:after="0"/>
        <w:rPr>
          <w:i/>
        </w:rPr>
      </w:pPr>
      <w:r w:rsidRPr="00D50601">
        <w:rPr>
          <w:lang w:eastAsia="ru-RU"/>
        </w:rPr>
        <w:t>выработку представлений о физической культуре личности и приёмах самоконтроля;</w:t>
      </w:r>
    </w:p>
    <w:p w:rsidR="00B57684" w:rsidRPr="00B57684" w:rsidRDefault="00D50601" w:rsidP="00B57684">
      <w:pPr>
        <w:pStyle w:val="a8"/>
        <w:numPr>
          <w:ilvl w:val="0"/>
          <w:numId w:val="38"/>
        </w:numPr>
        <w:spacing w:after="0"/>
        <w:rPr>
          <w:i/>
        </w:rPr>
      </w:pPr>
      <w:r w:rsidRPr="00D50601">
        <w:rPr>
          <w:lang w:eastAsia="ru-RU"/>
        </w:rPr>
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B57684" w:rsidRPr="00B57684" w:rsidRDefault="00D50601" w:rsidP="00B57684">
      <w:pPr>
        <w:pStyle w:val="a8"/>
        <w:numPr>
          <w:ilvl w:val="0"/>
          <w:numId w:val="38"/>
        </w:numPr>
        <w:spacing w:after="0"/>
        <w:rPr>
          <w:i/>
        </w:rPr>
      </w:pPr>
      <w:r w:rsidRPr="00D50601">
        <w:rPr>
          <w:lang w:eastAsia="ru-RU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B57684" w:rsidRPr="00B57684" w:rsidRDefault="00D50601" w:rsidP="00B57684">
      <w:pPr>
        <w:pStyle w:val="a8"/>
        <w:numPr>
          <w:ilvl w:val="0"/>
          <w:numId w:val="38"/>
        </w:numPr>
        <w:spacing w:after="0"/>
        <w:rPr>
          <w:i/>
        </w:rPr>
      </w:pPr>
      <w:r w:rsidRPr="00D50601">
        <w:rPr>
          <w:lang w:eastAsia="ru-RU"/>
        </w:rPr>
        <w:t>выработку организаторских навыков проведения занятий в качестве командира отделения, капитана команды, судьи;</w:t>
      </w:r>
    </w:p>
    <w:p w:rsidR="00B57684" w:rsidRPr="00B57684" w:rsidRDefault="00D50601" w:rsidP="00B57684">
      <w:pPr>
        <w:pStyle w:val="a8"/>
        <w:numPr>
          <w:ilvl w:val="0"/>
          <w:numId w:val="38"/>
        </w:numPr>
        <w:spacing w:after="0"/>
        <w:rPr>
          <w:i/>
        </w:rPr>
      </w:pPr>
      <w:r w:rsidRPr="00D50601">
        <w:rPr>
          <w:lang w:eastAsia="ru-RU"/>
        </w:rPr>
        <w:t>формирование адекватной оценки собственных физических возможностей;</w:t>
      </w:r>
    </w:p>
    <w:p w:rsidR="00B57684" w:rsidRPr="00B57684" w:rsidRDefault="00D50601" w:rsidP="00B57684">
      <w:pPr>
        <w:pStyle w:val="a8"/>
        <w:numPr>
          <w:ilvl w:val="0"/>
          <w:numId w:val="38"/>
        </w:numPr>
        <w:spacing w:after="0"/>
        <w:rPr>
          <w:i/>
        </w:rPr>
      </w:pPr>
      <w:r w:rsidRPr="00D50601">
        <w:rPr>
          <w:lang w:eastAsia="ru-RU"/>
        </w:rPr>
        <w:t>воспитание инициативности, самостоятельности, взаимопомощи, дисциплинированности, чувства ответственности;</w:t>
      </w:r>
    </w:p>
    <w:p w:rsidR="00D50601" w:rsidRPr="00B57684" w:rsidRDefault="00D50601" w:rsidP="00B57684">
      <w:pPr>
        <w:pStyle w:val="a8"/>
        <w:numPr>
          <w:ilvl w:val="0"/>
          <w:numId w:val="38"/>
        </w:numPr>
        <w:spacing w:after="0"/>
        <w:rPr>
          <w:i/>
        </w:rPr>
      </w:pPr>
      <w:r w:rsidRPr="00D50601">
        <w:rPr>
          <w:lang w:eastAsia="ru-RU"/>
        </w:rPr>
        <w:t xml:space="preserve">содействие развитию психических процессов и обучение основам </w:t>
      </w:r>
      <w:proofErr w:type="gramStart"/>
      <w:r w:rsidRPr="00D50601">
        <w:rPr>
          <w:lang w:eastAsia="ru-RU"/>
        </w:rPr>
        <w:t>психической</w:t>
      </w:r>
      <w:proofErr w:type="gramEnd"/>
      <w:r w:rsidRPr="00D50601">
        <w:rPr>
          <w:lang w:eastAsia="ru-RU"/>
        </w:rPr>
        <w:t xml:space="preserve"> </w:t>
      </w:r>
      <w:proofErr w:type="spellStart"/>
      <w:r w:rsidRPr="00D50601">
        <w:rPr>
          <w:lang w:eastAsia="ru-RU"/>
        </w:rPr>
        <w:t>саморегуляции</w:t>
      </w:r>
      <w:proofErr w:type="spellEnd"/>
      <w:r w:rsidRPr="00D50601">
        <w:rPr>
          <w:lang w:eastAsia="ru-RU"/>
        </w:rPr>
        <w:t>.</w:t>
      </w:r>
    </w:p>
    <w:p w:rsidR="00733399" w:rsidRDefault="00733399" w:rsidP="00B57684">
      <w:pPr>
        <w:pStyle w:val="221"/>
        <w:spacing w:after="0" w:line="240" w:lineRule="auto"/>
        <w:rPr>
          <w:b/>
          <w:bCs/>
          <w:u w:val="single"/>
        </w:rPr>
      </w:pPr>
    </w:p>
    <w:p w:rsidR="00595BC8" w:rsidRDefault="00B71D08" w:rsidP="00595BC8">
      <w:pPr>
        <w:tabs>
          <w:tab w:val="left" w:pos="540"/>
          <w:tab w:val="left" w:pos="1080"/>
          <w:tab w:val="left" w:pos="5580"/>
        </w:tabs>
        <w:autoSpaceDE w:val="0"/>
        <w:jc w:val="both"/>
        <w:rPr>
          <w:b/>
          <w:spacing w:val="1"/>
        </w:rPr>
      </w:pPr>
      <w:r>
        <w:rPr>
          <w:b/>
          <w:spacing w:val="1"/>
        </w:rPr>
        <w:t>Изменения, внесенные</w:t>
      </w:r>
      <w:r w:rsidR="00595BC8">
        <w:rPr>
          <w:b/>
          <w:spacing w:val="1"/>
        </w:rPr>
        <w:t xml:space="preserve"> в</w:t>
      </w:r>
      <w:r w:rsidR="00EB2663">
        <w:rPr>
          <w:b/>
          <w:spacing w:val="1"/>
        </w:rPr>
        <w:t xml:space="preserve"> авторскую программу</w:t>
      </w:r>
      <w:r w:rsidR="00595BC8">
        <w:rPr>
          <w:b/>
          <w:spacing w:val="1"/>
        </w:rPr>
        <w:t>.</w:t>
      </w:r>
    </w:p>
    <w:p w:rsidR="00B71D08" w:rsidRDefault="00B71D08" w:rsidP="00595BC8">
      <w:pPr>
        <w:tabs>
          <w:tab w:val="left" w:pos="540"/>
          <w:tab w:val="left" w:pos="1080"/>
          <w:tab w:val="left" w:pos="5580"/>
        </w:tabs>
        <w:autoSpaceDE w:val="0"/>
        <w:jc w:val="both"/>
        <w:rPr>
          <w:b/>
          <w:spacing w:val="1"/>
        </w:rPr>
      </w:pPr>
    </w:p>
    <w:p w:rsidR="003F1649" w:rsidRDefault="00B71D08" w:rsidP="00A22484">
      <w:pPr>
        <w:tabs>
          <w:tab w:val="left" w:pos="540"/>
          <w:tab w:val="left" w:pos="1080"/>
          <w:tab w:val="left" w:pos="5580"/>
        </w:tabs>
        <w:autoSpaceDE w:val="0"/>
        <w:jc w:val="both"/>
        <w:rPr>
          <w:spacing w:val="1"/>
        </w:rPr>
      </w:pPr>
      <w:r w:rsidRPr="00B71D08">
        <w:rPr>
          <w:spacing w:val="1"/>
        </w:rPr>
        <w:t>Авторская программа по физичес</w:t>
      </w:r>
      <w:r w:rsidR="00CF053C">
        <w:rPr>
          <w:spacing w:val="1"/>
        </w:rPr>
        <w:t>кой культуре «Физическая культура 5-9</w:t>
      </w:r>
      <w:r w:rsidR="0052750F">
        <w:rPr>
          <w:spacing w:val="1"/>
        </w:rPr>
        <w:t xml:space="preserve"> классы» рассчитана на 10</w:t>
      </w:r>
      <w:r w:rsidR="0052750F" w:rsidRPr="0052750F">
        <w:rPr>
          <w:spacing w:val="1"/>
        </w:rPr>
        <w:t>5</w:t>
      </w:r>
      <w:r w:rsidR="0052750F">
        <w:rPr>
          <w:spacing w:val="1"/>
        </w:rPr>
        <w:t xml:space="preserve"> часов</w:t>
      </w:r>
      <w:r w:rsidRPr="00B71D08">
        <w:rPr>
          <w:spacing w:val="1"/>
        </w:rPr>
        <w:t xml:space="preserve"> в год. </w:t>
      </w:r>
      <w:r w:rsidR="00764B20">
        <w:rPr>
          <w:spacing w:val="1"/>
        </w:rPr>
        <w:t>Согласно федеральном</w:t>
      </w:r>
      <w:r w:rsidR="0008443F">
        <w:rPr>
          <w:spacing w:val="1"/>
        </w:rPr>
        <w:t>у базисному учебному плану в 5-</w:t>
      </w:r>
      <w:r w:rsidR="0008443F" w:rsidRPr="0008443F">
        <w:rPr>
          <w:spacing w:val="1"/>
        </w:rPr>
        <w:t>9</w:t>
      </w:r>
      <w:r w:rsidR="00764B20">
        <w:rPr>
          <w:spacing w:val="1"/>
        </w:rPr>
        <w:t xml:space="preserve"> классах</w:t>
      </w:r>
      <w:r w:rsidR="00A22484">
        <w:rPr>
          <w:spacing w:val="1"/>
        </w:rPr>
        <w:t xml:space="preserve"> на изучение физической культуры отводится </w:t>
      </w:r>
      <w:r w:rsidR="00764B20">
        <w:rPr>
          <w:spacing w:val="1"/>
        </w:rPr>
        <w:t xml:space="preserve">по </w:t>
      </w:r>
      <w:r w:rsidR="00A22484">
        <w:rPr>
          <w:spacing w:val="1"/>
        </w:rPr>
        <w:t>68 часов</w:t>
      </w:r>
      <w:r w:rsidR="00764B20">
        <w:rPr>
          <w:spacing w:val="1"/>
        </w:rPr>
        <w:t xml:space="preserve"> в год</w:t>
      </w:r>
      <w:r w:rsidR="00A22484">
        <w:rPr>
          <w:spacing w:val="1"/>
        </w:rPr>
        <w:t>, 3-й час двигательной активности обучающихся выполняется за счет внеурочной деятельности «О</w:t>
      </w:r>
      <w:r w:rsidR="00764B20">
        <w:rPr>
          <w:spacing w:val="1"/>
        </w:rPr>
        <w:t>бщая физическая подготовка</w:t>
      </w:r>
      <w:r w:rsidR="00A22484">
        <w:rPr>
          <w:spacing w:val="1"/>
        </w:rPr>
        <w:t>»</w:t>
      </w:r>
    </w:p>
    <w:p w:rsidR="00A22484" w:rsidRPr="00B71D08" w:rsidRDefault="00A22484" w:rsidP="00A22484">
      <w:pPr>
        <w:tabs>
          <w:tab w:val="left" w:pos="540"/>
          <w:tab w:val="left" w:pos="1080"/>
          <w:tab w:val="left" w:pos="5580"/>
        </w:tabs>
        <w:autoSpaceDE w:val="0"/>
        <w:jc w:val="both"/>
        <w:rPr>
          <w:u w:val="single"/>
        </w:rPr>
      </w:pPr>
    </w:p>
    <w:p w:rsidR="00595BC8" w:rsidRDefault="00595BC8" w:rsidP="00595BC8">
      <w:r>
        <w:rPr>
          <w:b/>
          <w:u w:val="single"/>
        </w:rPr>
        <w:t>Учебно-методический комплект:</w:t>
      </w:r>
      <w:r>
        <w:t xml:space="preserve"> </w:t>
      </w:r>
    </w:p>
    <w:p w:rsidR="006F2DC2" w:rsidRPr="0008443F" w:rsidRDefault="006F2DC2" w:rsidP="006F2DC2">
      <w:r>
        <w:t xml:space="preserve">1.Бондаренкова Г.В. «Физкультура 5-9 классы: поурочные </w:t>
      </w:r>
      <w:proofErr w:type="spellStart"/>
      <w:r>
        <w:t>планы»</w:t>
      </w:r>
      <w:proofErr w:type="gramStart"/>
      <w:r>
        <w:t>.-</w:t>
      </w:r>
      <w:proofErr w:type="gramEnd"/>
      <w:r>
        <w:t>Волгоград:Учитель</w:t>
      </w:r>
      <w:proofErr w:type="spellEnd"/>
      <w:r>
        <w:t>, 20</w:t>
      </w:r>
      <w:r w:rsidR="0008443F">
        <w:t>1</w:t>
      </w:r>
      <w:r w:rsidR="00E12AE9">
        <w:t>8</w:t>
      </w:r>
    </w:p>
    <w:p w:rsidR="006F2DC2" w:rsidRPr="004732F3" w:rsidRDefault="006F2DC2" w:rsidP="006F2DC2">
      <w:pPr>
        <w:jc w:val="both"/>
      </w:pPr>
      <w:r>
        <w:t xml:space="preserve">2.Виленский М.Я.  «Физическая культура». Учебник для 5-7 классов. – </w:t>
      </w:r>
      <w:r w:rsidRPr="006F2DC2">
        <w:t>5</w:t>
      </w:r>
      <w:r>
        <w:t>-е издание, М.: «Просвещение», 20</w:t>
      </w:r>
      <w:r w:rsidR="0008443F">
        <w:t>1</w:t>
      </w:r>
      <w:r w:rsidR="004732F3" w:rsidRPr="004732F3">
        <w:t>8</w:t>
      </w:r>
    </w:p>
    <w:p w:rsidR="006F2DC2" w:rsidRPr="004732F3" w:rsidRDefault="006F2DC2" w:rsidP="006F2DC2">
      <w:r>
        <w:t xml:space="preserve">3.Лях </w:t>
      </w:r>
      <w:proofErr w:type="spellStart"/>
      <w:r>
        <w:t>В.И.«Физическая</w:t>
      </w:r>
      <w:proofErr w:type="spellEnd"/>
      <w:r>
        <w:t xml:space="preserve"> культура». Учебник для 8-9 классов. – </w:t>
      </w:r>
      <w:r w:rsidRPr="006F2DC2">
        <w:t>6</w:t>
      </w:r>
      <w:r>
        <w:t>-е издание, М.: «Просвещение», 20</w:t>
      </w:r>
      <w:r w:rsidR="0008443F">
        <w:t>1</w:t>
      </w:r>
      <w:r w:rsidR="004732F3" w:rsidRPr="004732F3">
        <w:t>9</w:t>
      </w:r>
    </w:p>
    <w:p w:rsidR="006F2DC2" w:rsidRPr="006F2DC2" w:rsidRDefault="006F2DC2" w:rsidP="006F2DC2">
      <w:r>
        <w:t>4.Лях В.И. «Физическое воспитание учащихся 5-7 классов. Пособие для учителя», 3-е издание, М.: «Просвещение», 201</w:t>
      </w:r>
      <w:r w:rsidRPr="006F2DC2">
        <w:t>5</w:t>
      </w:r>
    </w:p>
    <w:p w:rsidR="006F2DC2" w:rsidRPr="006F2DC2" w:rsidRDefault="006F2DC2" w:rsidP="006F2DC2">
      <w:r>
        <w:t>4.Лях В.И. «Физическое воспитание учащихся 8-9 классов. Пособие для учителя», 3-е издание, М.: «Просвещение», 20</w:t>
      </w:r>
      <w:r w:rsidRPr="006F2DC2">
        <w:t>15</w:t>
      </w:r>
    </w:p>
    <w:p w:rsidR="006F2DC2" w:rsidRPr="00127C1A" w:rsidRDefault="006F2DC2" w:rsidP="006F2DC2">
      <w:r>
        <w:t>5.Картотека народных, подвижных и спортивных игр.</w:t>
      </w:r>
    </w:p>
    <w:p w:rsidR="006F2DC2" w:rsidRPr="00127C1A" w:rsidRDefault="006F2DC2" w:rsidP="006F2DC2"/>
    <w:p w:rsidR="00684E35" w:rsidRPr="00684E35" w:rsidRDefault="00684E35" w:rsidP="00684E35">
      <w:r w:rsidRPr="00684E35">
        <w:rPr>
          <w:b/>
          <w:u w:val="single"/>
        </w:rPr>
        <w:t>Количество часов:</w:t>
      </w:r>
    </w:p>
    <w:p w:rsidR="00684E35" w:rsidRPr="004732F3" w:rsidRDefault="00684E35" w:rsidP="004732F3">
      <w:pPr>
        <w:jc w:val="both"/>
      </w:pPr>
      <w:r w:rsidRPr="00684E35">
        <w:t>Согласно федеральному базисному учебному плану на изу</w:t>
      </w:r>
      <w:r w:rsidR="00CF053C">
        <w:t>чение физической культуры в 5</w:t>
      </w:r>
      <w:r w:rsidR="0052750F">
        <w:t>-</w:t>
      </w:r>
      <w:r w:rsidR="0008443F" w:rsidRPr="0008443F">
        <w:t>9</w:t>
      </w:r>
      <w:r w:rsidRPr="00684E35">
        <w:t xml:space="preserve"> классах отводится </w:t>
      </w:r>
      <w:r w:rsidR="003F1649">
        <w:t xml:space="preserve"> </w:t>
      </w:r>
      <w:r w:rsidR="00CF053C">
        <w:t xml:space="preserve">по </w:t>
      </w:r>
      <w:r w:rsidR="00764B20">
        <w:t>68 часов</w:t>
      </w:r>
      <w:r w:rsidR="00E12AE9">
        <w:t xml:space="preserve"> в год</w:t>
      </w:r>
      <w:r w:rsidR="00764B20">
        <w:t xml:space="preserve"> (2</w:t>
      </w:r>
      <w:r w:rsidR="00B71D08">
        <w:t xml:space="preserve"> ча</w:t>
      </w:r>
      <w:r w:rsidR="007C7173">
        <w:t xml:space="preserve">са </w:t>
      </w:r>
      <w:r w:rsidR="00764B20">
        <w:t>в неделю; 34 учебные недели).</w:t>
      </w:r>
    </w:p>
    <w:p w:rsidR="006F2DC2" w:rsidRPr="00127C1A" w:rsidRDefault="006F2DC2" w:rsidP="00684E35">
      <w:pPr>
        <w:jc w:val="both"/>
        <w:rPr>
          <w:b/>
          <w:u w:val="single"/>
        </w:rPr>
      </w:pPr>
    </w:p>
    <w:p w:rsidR="00684E35" w:rsidRPr="00684E35" w:rsidRDefault="00684E35" w:rsidP="00684E35">
      <w:pPr>
        <w:jc w:val="both"/>
      </w:pPr>
      <w:r w:rsidRPr="00684E35">
        <w:rPr>
          <w:b/>
          <w:u w:val="single"/>
        </w:rPr>
        <w:t>Формы организации учебного процесса:</w:t>
      </w:r>
    </w:p>
    <w:p w:rsidR="003F1649" w:rsidRPr="003F1649" w:rsidRDefault="003F1649" w:rsidP="003F1649">
      <w:pPr>
        <w:widowControl w:val="0"/>
        <w:rPr>
          <w:sz w:val="26"/>
          <w:szCs w:val="26"/>
        </w:rPr>
      </w:pPr>
      <w:r w:rsidRPr="003F1649">
        <w:t xml:space="preserve">Основной формой организации учебного процесса по физической культуре является </w:t>
      </w:r>
      <w:r w:rsidRPr="003F1649">
        <w:rPr>
          <w:b/>
        </w:rPr>
        <w:t>урок.</w:t>
      </w:r>
      <w:r w:rsidRPr="003F1649">
        <w:t xml:space="preserve"> В программе представлены следующие типы уроков:</w:t>
      </w:r>
    </w:p>
    <w:p w:rsidR="003F1649" w:rsidRPr="003F1649" w:rsidRDefault="003F1649" w:rsidP="003F1649">
      <w:pPr>
        <w:widowControl w:val="0"/>
      </w:pPr>
      <w:r w:rsidRPr="003F1649">
        <w:rPr>
          <w:sz w:val="26"/>
          <w:szCs w:val="26"/>
        </w:rPr>
        <w:t>-</w:t>
      </w:r>
      <w:r w:rsidRPr="003F1649">
        <w:t xml:space="preserve">уроки с образовательно-познавательной направленностью </w:t>
      </w:r>
    </w:p>
    <w:p w:rsidR="003F1649" w:rsidRPr="003F1649" w:rsidRDefault="003F1649" w:rsidP="003F1649">
      <w:pPr>
        <w:widowControl w:val="0"/>
      </w:pPr>
      <w:r w:rsidRPr="003F1649">
        <w:t xml:space="preserve">-уроки с образовательно-обучающей направленностью  </w:t>
      </w:r>
    </w:p>
    <w:p w:rsidR="003F1649" w:rsidRPr="003F1649" w:rsidRDefault="003F1649" w:rsidP="003F1649">
      <w:pPr>
        <w:widowControl w:val="0"/>
      </w:pPr>
      <w:r w:rsidRPr="003F1649">
        <w:t>-уроки с образовательно-тренировочной направленностью.</w:t>
      </w:r>
    </w:p>
    <w:p w:rsidR="003F1649" w:rsidRPr="003F1649" w:rsidRDefault="003F1649" w:rsidP="003F1649">
      <w:pPr>
        <w:rPr>
          <w:b/>
          <w:bCs/>
        </w:rPr>
      </w:pPr>
      <w:r w:rsidRPr="003F1649">
        <w:t xml:space="preserve">Основные формы организации образовательного процесса в основной школе — уроки физической культуры, физкультурно-оздоровительные мероприятия в режиме учебного дня, спортивные соревнования и праздники, занятия в спортивных секциях и кружках, самостоятельные занятия физическими упражнениями (домашние занятия). </w:t>
      </w:r>
    </w:p>
    <w:p w:rsidR="003F1649" w:rsidRPr="003F1649" w:rsidRDefault="003F1649" w:rsidP="003F1649">
      <w:pPr>
        <w:shd w:val="clear" w:color="auto" w:fill="FFFFFF"/>
        <w:spacing w:before="276"/>
        <w:jc w:val="both"/>
        <w:rPr>
          <w:b/>
          <w:bCs/>
        </w:rPr>
      </w:pPr>
    </w:p>
    <w:p w:rsidR="00684E35" w:rsidRPr="00684E35" w:rsidRDefault="00684E35" w:rsidP="00684E35">
      <w:pPr>
        <w:widowControl w:val="0"/>
      </w:pPr>
    </w:p>
    <w:p w:rsidR="00684E35" w:rsidRPr="00684E35" w:rsidRDefault="00684E35" w:rsidP="00684E35">
      <w:pPr>
        <w:shd w:val="clear" w:color="auto" w:fill="FFFFFF"/>
        <w:spacing w:before="276"/>
        <w:jc w:val="both"/>
        <w:rPr>
          <w:b/>
          <w:bCs/>
        </w:rPr>
      </w:pPr>
    </w:p>
    <w:p w:rsidR="00684E35" w:rsidRPr="00684E35" w:rsidRDefault="00684E35" w:rsidP="00684E35">
      <w:pPr>
        <w:shd w:val="clear" w:color="auto" w:fill="FFFFFF"/>
        <w:spacing w:before="276"/>
        <w:jc w:val="both"/>
        <w:rPr>
          <w:b/>
          <w:bCs/>
        </w:rPr>
      </w:pPr>
    </w:p>
    <w:p w:rsidR="00595BC8" w:rsidRDefault="00595BC8" w:rsidP="00595BC8">
      <w:pPr>
        <w:pStyle w:val="221"/>
        <w:spacing w:line="240" w:lineRule="auto"/>
        <w:jc w:val="both"/>
      </w:pPr>
    </w:p>
    <w:p w:rsidR="00595BC8" w:rsidRDefault="00595BC8" w:rsidP="00595BC8">
      <w:pPr>
        <w:pStyle w:val="221"/>
        <w:spacing w:line="240" w:lineRule="auto"/>
        <w:jc w:val="both"/>
      </w:pPr>
    </w:p>
    <w:p w:rsidR="00595BC8" w:rsidRDefault="00595BC8" w:rsidP="00595BC8">
      <w:pPr>
        <w:pStyle w:val="221"/>
        <w:spacing w:line="240" w:lineRule="auto"/>
        <w:jc w:val="both"/>
      </w:pPr>
    </w:p>
    <w:p w:rsidR="00595BC8" w:rsidRDefault="00595BC8" w:rsidP="00595BC8">
      <w:pPr>
        <w:pStyle w:val="221"/>
        <w:spacing w:line="240" w:lineRule="auto"/>
        <w:jc w:val="both"/>
      </w:pPr>
    </w:p>
    <w:p w:rsidR="00595BC8" w:rsidRDefault="00595BC8" w:rsidP="00595BC8">
      <w:pPr>
        <w:pStyle w:val="221"/>
        <w:spacing w:line="240" w:lineRule="auto"/>
        <w:jc w:val="both"/>
      </w:pPr>
    </w:p>
    <w:p w:rsidR="00EB2663" w:rsidRDefault="00EB2663" w:rsidP="00595BC8">
      <w:pPr>
        <w:pStyle w:val="221"/>
        <w:spacing w:line="240" w:lineRule="auto"/>
        <w:jc w:val="both"/>
      </w:pPr>
    </w:p>
    <w:p w:rsidR="00E12AE9" w:rsidRDefault="00E12AE9" w:rsidP="00595BC8">
      <w:pPr>
        <w:pStyle w:val="221"/>
        <w:spacing w:line="240" w:lineRule="auto"/>
        <w:jc w:val="both"/>
      </w:pPr>
    </w:p>
    <w:p w:rsidR="00E12AE9" w:rsidRDefault="00E12AE9" w:rsidP="00595BC8">
      <w:pPr>
        <w:pStyle w:val="221"/>
        <w:spacing w:line="240" w:lineRule="auto"/>
        <w:jc w:val="both"/>
      </w:pPr>
    </w:p>
    <w:p w:rsidR="00E12AE9" w:rsidRDefault="00E12AE9" w:rsidP="00595BC8">
      <w:pPr>
        <w:pStyle w:val="221"/>
        <w:spacing w:line="240" w:lineRule="auto"/>
        <w:jc w:val="both"/>
      </w:pPr>
    </w:p>
    <w:p w:rsidR="00E12AE9" w:rsidRDefault="00E12AE9" w:rsidP="00595BC8">
      <w:pPr>
        <w:pStyle w:val="221"/>
        <w:spacing w:line="240" w:lineRule="auto"/>
        <w:jc w:val="both"/>
      </w:pPr>
    </w:p>
    <w:p w:rsidR="00E12AE9" w:rsidRDefault="00E12AE9" w:rsidP="00595BC8">
      <w:pPr>
        <w:pStyle w:val="221"/>
        <w:spacing w:line="240" w:lineRule="auto"/>
        <w:jc w:val="both"/>
      </w:pPr>
    </w:p>
    <w:p w:rsidR="00684E35" w:rsidRDefault="00684E35" w:rsidP="00595BC8">
      <w:pPr>
        <w:pStyle w:val="221"/>
        <w:spacing w:line="240" w:lineRule="auto"/>
        <w:jc w:val="both"/>
      </w:pPr>
    </w:p>
    <w:p w:rsidR="004732F3" w:rsidRDefault="004732F3" w:rsidP="004732F3">
      <w:pPr>
        <w:shd w:val="clear" w:color="auto" w:fill="FFFFFF"/>
        <w:jc w:val="center"/>
      </w:pPr>
      <w:r>
        <w:rPr>
          <w:b/>
          <w:u w:val="single"/>
        </w:rPr>
        <w:lastRenderedPageBreak/>
        <w:t>2. ПЛАНИРУЕМЫЕ РЕЗУЛ</w:t>
      </w:r>
      <w:r w:rsidR="000B1CEC">
        <w:rPr>
          <w:b/>
          <w:u w:val="single"/>
        </w:rPr>
        <w:t>ЬТАТЫ ОСВОЕНИЯ УЧЕБНОГО КУРСА</w:t>
      </w:r>
      <w:r>
        <w:rPr>
          <w:b/>
          <w:u w:val="single"/>
        </w:rPr>
        <w:t xml:space="preserve"> «ФИЗИЧЕСКАЯ КУЛЬТУРА»</w:t>
      </w:r>
    </w:p>
    <w:p w:rsidR="004732F3" w:rsidRDefault="004732F3" w:rsidP="004732F3">
      <w:pPr>
        <w:jc w:val="center"/>
        <w:rPr>
          <w:b/>
          <w:u w:val="single"/>
        </w:rPr>
      </w:pPr>
    </w:p>
    <w:p w:rsidR="0044483A" w:rsidRPr="00E51C40" w:rsidRDefault="0044483A" w:rsidP="00E51C40">
      <w:pPr>
        <w:ind w:right="20"/>
        <w:jc w:val="both"/>
        <w:rPr>
          <w:b/>
          <w:bCs/>
        </w:rPr>
      </w:pPr>
    </w:p>
    <w:p w:rsidR="00E51C40" w:rsidRPr="00E51C40" w:rsidRDefault="00E51C40" w:rsidP="00E51C40">
      <w:pPr>
        <w:pStyle w:val="Default"/>
        <w:ind w:left="284" w:firstLine="425"/>
        <w:jc w:val="both"/>
        <w:rPr>
          <w:color w:val="auto"/>
        </w:rPr>
      </w:pPr>
      <w:r w:rsidRPr="00E51C40">
        <w:rPr>
          <w:b/>
          <w:bCs/>
          <w:color w:val="auto"/>
        </w:rPr>
        <w:t>Личностные результаты</w:t>
      </w:r>
      <w:r w:rsidRPr="00E51C40">
        <w:rPr>
          <w:color w:val="auto"/>
        </w:rPr>
        <w:t xml:space="preserve">: </w:t>
      </w:r>
    </w:p>
    <w:p w:rsidR="00E51C40" w:rsidRPr="00E51C40" w:rsidRDefault="00E51C40" w:rsidP="00E51C40">
      <w:pPr>
        <w:pStyle w:val="Default"/>
        <w:numPr>
          <w:ilvl w:val="0"/>
          <w:numId w:val="11"/>
        </w:numPr>
        <w:jc w:val="both"/>
        <w:rPr>
          <w:color w:val="auto"/>
        </w:rPr>
      </w:pPr>
      <w:r w:rsidRPr="00E51C40">
        <w:rPr>
          <w:color w:val="auto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</w:t>
      </w:r>
    </w:p>
    <w:p w:rsidR="00E51C40" w:rsidRPr="00E51C40" w:rsidRDefault="00E51C40" w:rsidP="00FB515E">
      <w:pPr>
        <w:pStyle w:val="Default"/>
        <w:numPr>
          <w:ilvl w:val="0"/>
          <w:numId w:val="11"/>
        </w:numPr>
        <w:jc w:val="both"/>
        <w:rPr>
          <w:color w:val="auto"/>
        </w:rPr>
      </w:pPr>
      <w:r w:rsidRPr="00E51C40">
        <w:rPr>
          <w:color w:val="auto"/>
        </w:rPr>
        <w:t xml:space="preserve">знание истории физической культуры своего народа, своего края как части наследия народов России и человечества; </w:t>
      </w:r>
    </w:p>
    <w:p w:rsidR="00E51C40" w:rsidRPr="00E51C40" w:rsidRDefault="00E51C40" w:rsidP="00FB515E">
      <w:pPr>
        <w:pStyle w:val="Default"/>
        <w:numPr>
          <w:ilvl w:val="0"/>
          <w:numId w:val="11"/>
        </w:numPr>
        <w:jc w:val="both"/>
        <w:rPr>
          <w:color w:val="auto"/>
        </w:rPr>
      </w:pPr>
      <w:r w:rsidRPr="00E51C40">
        <w:rPr>
          <w:color w:val="auto"/>
        </w:rPr>
        <w:t xml:space="preserve">усвоение гуманистических, демократических и традиционных ценностей многонационального российского общества; </w:t>
      </w:r>
    </w:p>
    <w:p w:rsidR="00E51C40" w:rsidRPr="00E51C40" w:rsidRDefault="00E51C40" w:rsidP="00FB515E">
      <w:pPr>
        <w:pStyle w:val="Default"/>
        <w:numPr>
          <w:ilvl w:val="0"/>
          <w:numId w:val="11"/>
        </w:numPr>
        <w:jc w:val="both"/>
        <w:rPr>
          <w:color w:val="auto"/>
        </w:rPr>
      </w:pPr>
      <w:r w:rsidRPr="00E51C40">
        <w:rPr>
          <w:color w:val="auto"/>
        </w:rPr>
        <w:t xml:space="preserve">воспитание чувства ответственности и долга перед Родиной; </w:t>
      </w:r>
    </w:p>
    <w:p w:rsidR="00E51C40" w:rsidRPr="00E51C40" w:rsidRDefault="00E51C40" w:rsidP="00FB515E">
      <w:pPr>
        <w:pStyle w:val="Default"/>
        <w:numPr>
          <w:ilvl w:val="0"/>
          <w:numId w:val="11"/>
        </w:numPr>
        <w:jc w:val="both"/>
        <w:rPr>
          <w:color w:val="auto"/>
        </w:rPr>
      </w:pPr>
      <w:r w:rsidRPr="00E51C40">
        <w:rPr>
          <w:color w:val="auto"/>
        </w:rPr>
        <w:t xml:space="preserve">формирование ответственного отношения к учению, готовности и </w:t>
      </w:r>
      <w:proofErr w:type="gramStart"/>
      <w:r w:rsidRPr="00E51C40">
        <w:rPr>
          <w:color w:val="auto"/>
        </w:rPr>
        <w:t>способности</w:t>
      </w:r>
      <w:proofErr w:type="gramEnd"/>
      <w:r w:rsidRPr="00E51C40">
        <w:rPr>
          <w:color w:val="auto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интересов; </w:t>
      </w:r>
    </w:p>
    <w:p w:rsidR="00E51C40" w:rsidRPr="00E51C40" w:rsidRDefault="00E51C40" w:rsidP="00FB515E">
      <w:pPr>
        <w:pStyle w:val="Default"/>
        <w:numPr>
          <w:ilvl w:val="0"/>
          <w:numId w:val="11"/>
        </w:numPr>
        <w:jc w:val="both"/>
        <w:rPr>
          <w:color w:val="auto"/>
        </w:rPr>
      </w:pPr>
      <w:r w:rsidRPr="00E51C40">
        <w:rPr>
          <w:color w:val="auto"/>
        </w:rPr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E51C40" w:rsidRPr="00E51C40" w:rsidRDefault="00E51C40" w:rsidP="00FB515E">
      <w:pPr>
        <w:pStyle w:val="Default"/>
        <w:numPr>
          <w:ilvl w:val="0"/>
          <w:numId w:val="11"/>
        </w:numPr>
        <w:jc w:val="both"/>
        <w:rPr>
          <w:color w:val="auto"/>
        </w:rPr>
      </w:pPr>
      <w:proofErr w:type="gramStart"/>
      <w:r w:rsidRPr="00E51C40">
        <w:rPr>
          <w:color w:val="auto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</w:t>
      </w:r>
      <w:proofErr w:type="gramEnd"/>
    </w:p>
    <w:p w:rsidR="00E51C40" w:rsidRPr="00E51C40" w:rsidRDefault="00FB515E" w:rsidP="00FB515E">
      <w:pPr>
        <w:pStyle w:val="Default"/>
        <w:numPr>
          <w:ilvl w:val="0"/>
          <w:numId w:val="11"/>
        </w:numPr>
        <w:jc w:val="both"/>
        <w:rPr>
          <w:color w:val="auto"/>
        </w:rPr>
      </w:pPr>
      <w:r>
        <w:rPr>
          <w:color w:val="auto"/>
        </w:rPr>
        <w:t>готовность и способность</w:t>
      </w:r>
      <w:r w:rsidR="00E51C40" w:rsidRPr="00E51C40">
        <w:rPr>
          <w:color w:val="auto"/>
        </w:rPr>
        <w:t xml:space="preserve"> вести диалог с другими людьми и достигать в нем взаимопонимания; </w:t>
      </w:r>
    </w:p>
    <w:p w:rsidR="00E51C40" w:rsidRPr="00E51C40" w:rsidRDefault="00E51C40" w:rsidP="00FB515E">
      <w:pPr>
        <w:pStyle w:val="Default"/>
        <w:numPr>
          <w:ilvl w:val="0"/>
          <w:numId w:val="11"/>
        </w:numPr>
        <w:jc w:val="both"/>
        <w:rPr>
          <w:color w:val="auto"/>
        </w:rPr>
      </w:pPr>
      <w:r w:rsidRPr="00E51C40">
        <w:rPr>
          <w:color w:val="auto"/>
        </w:rPr>
        <w:t xml:space="preserve">освоение социальных норм, правил поведения, ролей и форм социальной жизни в группах и сообществах, включая взрослые социальные сообщества; </w:t>
      </w:r>
    </w:p>
    <w:p w:rsidR="00E51C40" w:rsidRPr="00E51C40" w:rsidRDefault="00E51C40" w:rsidP="00FB515E">
      <w:pPr>
        <w:pStyle w:val="Default"/>
        <w:numPr>
          <w:ilvl w:val="0"/>
          <w:numId w:val="11"/>
        </w:numPr>
        <w:jc w:val="both"/>
        <w:rPr>
          <w:color w:val="auto"/>
        </w:rPr>
      </w:pPr>
      <w:r w:rsidRPr="00E51C40">
        <w:rPr>
          <w:color w:val="auto"/>
        </w:rPr>
        <w:t xml:space="preserve">участие в школьном самоуправлении и общественной жизни в пределах возрастной компетенции с учетом региональных, этнокультурных, социальных и экономических особенностей; </w:t>
      </w:r>
    </w:p>
    <w:p w:rsidR="00E51C40" w:rsidRPr="00E51C40" w:rsidRDefault="00E51C40" w:rsidP="00FB515E">
      <w:pPr>
        <w:pStyle w:val="Default"/>
        <w:numPr>
          <w:ilvl w:val="0"/>
          <w:numId w:val="11"/>
        </w:numPr>
        <w:jc w:val="both"/>
        <w:rPr>
          <w:color w:val="auto"/>
        </w:rPr>
      </w:pPr>
      <w:r w:rsidRPr="00E51C40">
        <w:rPr>
          <w:color w:val="auto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E51C40" w:rsidRPr="00E51C40" w:rsidRDefault="00E51C40" w:rsidP="00FB515E">
      <w:pPr>
        <w:pStyle w:val="Default"/>
        <w:numPr>
          <w:ilvl w:val="0"/>
          <w:numId w:val="11"/>
        </w:numPr>
        <w:jc w:val="both"/>
        <w:rPr>
          <w:color w:val="auto"/>
        </w:rPr>
      </w:pPr>
      <w:r w:rsidRPr="00E51C40">
        <w:rPr>
          <w:color w:val="auto"/>
        </w:rPr>
        <w:t xml:space="preserve"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 </w:t>
      </w:r>
    </w:p>
    <w:p w:rsidR="00E51C40" w:rsidRPr="00E51C40" w:rsidRDefault="00E51C40" w:rsidP="00FB515E">
      <w:pPr>
        <w:pStyle w:val="Default"/>
        <w:numPr>
          <w:ilvl w:val="0"/>
          <w:numId w:val="11"/>
        </w:numPr>
        <w:jc w:val="both"/>
        <w:rPr>
          <w:color w:val="auto"/>
        </w:rPr>
      </w:pPr>
      <w:r w:rsidRPr="00E51C40">
        <w:rPr>
          <w:color w:val="auto"/>
        </w:rPr>
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</w:t>
      </w:r>
    </w:p>
    <w:p w:rsidR="00E51C40" w:rsidRPr="00E51C40" w:rsidRDefault="00E51C40" w:rsidP="00FB515E">
      <w:pPr>
        <w:pStyle w:val="Default"/>
        <w:numPr>
          <w:ilvl w:val="0"/>
          <w:numId w:val="11"/>
        </w:numPr>
        <w:jc w:val="both"/>
        <w:rPr>
          <w:color w:val="auto"/>
        </w:rPr>
      </w:pPr>
      <w:r w:rsidRPr="00E51C40">
        <w:rPr>
          <w:color w:val="auto"/>
        </w:rPr>
        <w:t xml:space="preserve">осознание значения семьи в жизни человека и общества, принятие ценности семейной жизни, уважительное и заботливое отношение к членам своей семьи. </w:t>
      </w:r>
    </w:p>
    <w:p w:rsidR="00E51C40" w:rsidRPr="00E51C40" w:rsidRDefault="00E51C40" w:rsidP="00E51C40">
      <w:pPr>
        <w:pStyle w:val="Default"/>
        <w:ind w:left="284" w:firstLine="425"/>
        <w:jc w:val="both"/>
        <w:rPr>
          <w:color w:val="auto"/>
        </w:rPr>
      </w:pPr>
    </w:p>
    <w:p w:rsidR="00E51C40" w:rsidRPr="00E51C40" w:rsidRDefault="00E51C40" w:rsidP="00E51C40">
      <w:pPr>
        <w:pStyle w:val="Default"/>
        <w:ind w:left="284" w:firstLine="425"/>
        <w:jc w:val="both"/>
        <w:rPr>
          <w:color w:val="auto"/>
        </w:rPr>
      </w:pPr>
      <w:r w:rsidRPr="00E51C40">
        <w:rPr>
          <w:color w:val="auto"/>
        </w:rPr>
        <w:t xml:space="preserve">Личностные результаты отражаются в готовности обучающихся к саморазвитию индивидуальных свойств личности, которые приобретаются в процессе освоения учебного предмета «Физическая культура». Они включают в себя основы гражданской </w:t>
      </w:r>
      <w:r w:rsidRPr="00E51C40">
        <w:rPr>
          <w:color w:val="auto"/>
        </w:rPr>
        <w:lastRenderedPageBreak/>
        <w:t xml:space="preserve">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 </w:t>
      </w:r>
    </w:p>
    <w:p w:rsidR="00E51C40" w:rsidRPr="00E51C40" w:rsidRDefault="00E51C40" w:rsidP="00E51C40">
      <w:pPr>
        <w:pStyle w:val="Default"/>
        <w:ind w:left="284" w:firstLine="425"/>
        <w:jc w:val="both"/>
        <w:rPr>
          <w:b/>
          <w:color w:val="auto"/>
        </w:rPr>
      </w:pPr>
      <w:r w:rsidRPr="00E51C40">
        <w:rPr>
          <w:b/>
          <w:color w:val="auto"/>
        </w:rPr>
        <w:t xml:space="preserve">Личностные результаты освоения программного материала проявляются в следующих областях культуры </w:t>
      </w:r>
    </w:p>
    <w:p w:rsidR="00E51C40" w:rsidRPr="00E51C40" w:rsidRDefault="00E51C40" w:rsidP="00E51C40">
      <w:pPr>
        <w:pStyle w:val="Default"/>
        <w:ind w:left="284" w:firstLine="425"/>
        <w:jc w:val="both"/>
      </w:pPr>
      <w:r w:rsidRPr="00E51C40">
        <w:rPr>
          <w:i/>
          <w:iCs/>
          <w:color w:val="auto"/>
        </w:rPr>
        <w:t>В области познавательной культуры:</w:t>
      </w:r>
      <w:r w:rsidRPr="00E51C40">
        <w:t xml:space="preserve"> </w:t>
      </w:r>
    </w:p>
    <w:p w:rsidR="00E51C40" w:rsidRPr="00E51C40" w:rsidRDefault="00E51C40" w:rsidP="00FB515E">
      <w:pPr>
        <w:pStyle w:val="ad"/>
        <w:numPr>
          <w:ilvl w:val="0"/>
          <w:numId w:val="16"/>
        </w:numPr>
        <w:autoSpaceDE w:val="0"/>
        <w:autoSpaceDN w:val="0"/>
        <w:adjustRightInd w:val="0"/>
        <w:jc w:val="both"/>
      </w:pPr>
      <w:r w:rsidRPr="00E51C40">
        <w:t xml:space="preserve">владение знаниями об индивидуальных особенностях физического развития и физической подготовленности, о соответствии их возрастно-половым нормативам; </w:t>
      </w:r>
    </w:p>
    <w:p w:rsidR="00E51C40" w:rsidRPr="00E51C40" w:rsidRDefault="00E51C40" w:rsidP="00FB515E">
      <w:pPr>
        <w:pStyle w:val="ad"/>
        <w:numPr>
          <w:ilvl w:val="0"/>
          <w:numId w:val="16"/>
        </w:numPr>
        <w:autoSpaceDE w:val="0"/>
        <w:autoSpaceDN w:val="0"/>
        <w:adjustRightInd w:val="0"/>
        <w:jc w:val="both"/>
      </w:pPr>
      <w:r w:rsidRPr="00E51C40">
        <w:t xml:space="preserve">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 </w:t>
      </w:r>
    </w:p>
    <w:p w:rsidR="00E51C40" w:rsidRPr="00E51C40" w:rsidRDefault="00E51C40" w:rsidP="00FB515E">
      <w:pPr>
        <w:pStyle w:val="ad"/>
        <w:numPr>
          <w:ilvl w:val="0"/>
          <w:numId w:val="16"/>
        </w:numPr>
        <w:autoSpaceDE w:val="0"/>
        <w:autoSpaceDN w:val="0"/>
        <w:adjustRightInd w:val="0"/>
        <w:jc w:val="both"/>
      </w:pPr>
      <w:r w:rsidRPr="00E51C40">
        <w:t xml:space="preserve">владение знаниями по организации и проведению занятий физическими упражнениями оздоровительной и тренировочной направленности, составлению содержания индивидуальных занятий в соответствии с задачами улучшения физического развития и физической подготовленности. </w:t>
      </w:r>
    </w:p>
    <w:p w:rsidR="00E51C40" w:rsidRPr="00E51C40" w:rsidRDefault="00E51C40" w:rsidP="00E51C40">
      <w:pPr>
        <w:autoSpaceDE w:val="0"/>
        <w:autoSpaceDN w:val="0"/>
        <w:adjustRightInd w:val="0"/>
        <w:ind w:left="284" w:firstLine="425"/>
        <w:jc w:val="both"/>
      </w:pPr>
      <w:r w:rsidRPr="00E51C40">
        <w:rPr>
          <w:i/>
          <w:iCs/>
        </w:rPr>
        <w:t xml:space="preserve">В области нравственной культуры: </w:t>
      </w:r>
    </w:p>
    <w:p w:rsidR="00E51C40" w:rsidRPr="00E51C40" w:rsidRDefault="00E51C40" w:rsidP="00FB515E">
      <w:pPr>
        <w:pStyle w:val="ad"/>
        <w:numPr>
          <w:ilvl w:val="0"/>
          <w:numId w:val="14"/>
        </w:numPr>
        <w:autoSpaceDE w:val="0"/>
        <w:autoSpaceDN w:val="0"/>
        <w:adjustRightInd w:val="0"/>
        <w:jc w:val="both"/>
      </w:pPr>
      <w:r w:rsidRPr="00E51C40">
        <w:t xml:space="preserve">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соревнований; </w:t>
      </w:r>
    </w:p>
    <w:p w:rsidR="00E51C40" w:rsidRPr="00E51C40" w:rsidRDefault="00E51C40" w:rsidP="00FB515E">
      <w:pPr>
        <w:pStyle w:val="ad"/>
        <w:numPr>
          <w:ilvl w:val="0"/>
          <w:numId w:val="14"/>
        </w:numPr>
        <w:autoSpaceDE w:val="0"/>
        <w:autoSpaceDN w:val="0"/>
        <w:adjustRightInd w:val="0"/>
        <w:jc w:val="both"/>
      </w:pPr>
      <w:r w:rsidRPr="00E51C40">
        <w:t xml:space="preserve">способность принимать активное участие в организации и проведении совместных физкультурно-оздоровительных и спортивных мероприятий; </w:t>
      </w:r>
    </w:p>
    <w:p w:rsidR="00E51C40" w:rsidRPr="00E51C40" w:rsidRDefault="00E51C40" w:rsidP="00FB515E">
      <w:pPr>
        <w:pStyle w:val="ad"/>
        <w:numPr>
          <w:ilvl w:val="0"/>
          <w:numId w:val="14"/>
        </w:numPr>
        <w:autoSpaceDE w:val="0"/>
        <w:autoSpaceDN w:val="0"/>
        <w:adjustRightInd w:val="0"/>
        <w:jc w:val="both"/>
      </w:pPr>
      <w:r w:rsidRPr="00E51C40">
        <w:t xml:space="preserve">владение умением предупреждать конфликтные ситуации и находить выходы из спорных ситуаций в процессе игровой и соревновательной деятельности на основе уважительного и доброжелательного отношения к окружающим. </w:t>
      </w:r>
    </w:p>
    <w:p w:rsidR="00E51C40" w:rsidRPr="00E51C40" w:rsidRDefault="00E51C40" w:rsidP="00E51C40">
      <w:pPr>
        <w:autoSpaceDE w:val="0"/>
        <w:autoSpaceDN w:val="0"/>
        <w:adjustRightInd w:val="0"/>
        <w:ind w:left="284" w:firstLine="425"/>
        <w:jc w:val="both"/>
      </w:pPr>
      <w:r w:rsidRPr="00E51C40">
        <w:rPr>
          <w:i/>
          <w:iCs/>
        </w:rPr>
        <w:t xml:space="preserve">В области трудовой культуры: </w:t>
      </w:r>
    </w:p>
    <w:p w:rsidR="00E51C40" w:rsidRPr="00E51C40" w:rsidRDefault="00E51C40" w:rsidP="00FB515E">
      <w:pPr>
        <w:pStyle w:val="ad"/>
        <w:numPr>
          <w:ilvl w:val="0"/>
          <w:numId w:val="17"/>
        </w:numPr>
        <w:autoSpaceDE w:val="0"/>
        <w:autoSpaceDN w:val="0"/>
        <w:adjustRightInd w:val="0"/>
        <w:jc w:val="both"/>
      </w:pPr>
      <w:r w:rsidRPr="00E51C40">
        <w:t xml:space="preserve">умение планировать режим дня обеспечивать оптимальное сочетание умственных, физических нагрузок и отдыха; </w:t>
      </w:r>
    </w:p>
    <w:p w:rsidR="00FB515E" w:rsidRDefault="00E51C40" w:rsidP="00FB515E">
      <w:pPr>
        <w:pStyle w:val="ad"/>
        <w:numPr>
          <w:ilvl w:val="0"/>
          <w:numId w:val="17"/>
        </w:numPr>
        <w:autoSpaceDE w:val="0"/>
        <w:autoSpaceDN w:val="0"/>
        <w:adjustRightInd w:val="0"/>
        <w:jc w:val="both"/>
      </w:pPr>
      <w:r w:rsidRPr="00E51C40">
        <w:t xml:space="preserve">умение проводить туристские пешие походы, готовить снаряжение, организовывать и благоустраивать места стоянок, соблюдать правила безопасности; </w:t>
      </w:r>
    </w:p>
    <w:p w:rsidR="00E51C40" w:rsidRPr="00E51C40" w:rsidRDefault="00E51C40" w:rsidP="00FB515E">
      <w:pPr>
        <w:pStyle w:val="ad"/>
        <w:numPr>
          <w:ilvl w:val="0"/>
          <w:numId w:val="17"/>
        </w:numPr>
        <w:autoSpaceDE w:val="0"/>
        <w:autoSpaceDN w:val="0"/>
        <w:adjustRightInd w:val="0"/>
        <w:jc w:val="both"/>
      </w:pPr>
      <w:r w:rsidRPr="00E51C40">
        <w:t xml:space="preserve">умение содержать в порядке спортивный инвентарь и оборудование, спортивную одежду, осуществлять их подготовку к занятиям и спортивным соревнованиям. </w:t>
      </w:r>
    </w:p>
    <w:p w:rsidR="00E51C40" w:rsidRPr="00E51C40" w:rsidRDefault="00E51C40" w:rsidP="00E51C40">
      <w:pPr>
        <w:autoSpaceDE w:val="0"/>
        <w:autoSpaceDN w:val="0"/>
        <w:adjustRightInd w:val="0"/>
        <w:ind w:left="284" w:firstLine="425"/>
        <w:jc w:val="both"/>
      </w:pPr>
      <w:r w:rsidRPr="00E51C40">
        <w:rPr>
          <w:i/>
          <w:iCs/>
        </w:rPr>
        <w:t xml:space="preserve">В области эстетической культуры: </w:t>
      </w:r>
    </w:p>
    <w:p w:rsidR="00FB515E" w:rsidRDefault="00E51C40" w:rsidP="00FB515E">
      <w:pPr>
        <w:pStyle w:val="ad"/>
        <w:numPr>
          <w:ilvl w:val="0"/>
          <w:numId w:val="18"/>
        </w:numPr>
        <w:autoSpaceDE w:val="0"/>
        <w:autoSpaceDN w:val="0"/>
        <w:adjustRightInd w:val="0"/>
        <w:jc w:val="both"/>
      </w:pPr>
      <w:r w:rsidRPr="00E51C40">
        <w:t xml:space="preserve">умение длительно сохранять правильную осанку во время статичных поз и в процессе разнообразных видов двигательной деятельности; </w:t>
      </w:r>
    </w:p>
    <w:p w:rsidR="00FB515E" w:rsidRDefault="00E51C40" w:rsidP="00FB515E">
      <w:pPr>
        <w:pStyle w:val="ad"/>
        <w:numPr>
          <w:ilvl w:val="0"/>
          <w:numId w:val="18"/>
        </w:numPr>
        <w:autoSpaceDE w:val="0"/>
        <w:autoSpaceDN w:val="0"/>
        <w:adjustRightInd w:val="0"/>
        <w:jc w:val="both"/>
      </w:pPr>
      <w:r w:rsidRPr="00E51C40">
        <w:t xml:space="preserve">формирование потребности иметь хорошее телосложение в соответствии с принятыми нормами и представлениями; </w:t>
      </w:r>
    </w:p>
    <w:p w:rsidR="00E51C40" w:rsidRPr="00E51C40" w:rsidRDefault="00E51C40" w:rsidP="00FB515E">
      <w:pPr>
        <w:pStyle w:val="ad"/>
        <w:numPr>
          <w:ilvl w:val="0"/>
          <w:numId w:val="18"/>
        </w:numPr>
        <w:autoSpaceDE w:val="0"/>
        <w:autoSpaceDN w:val="0"/>
        <w:adjustRightInd w:val="0"/>
        <w:jc w:val="both"/>
      </w:pPr>
      <w:r w:rsidRPr="00E51C40">
        <w:t xml:space="preserve">формирование культуры движений, умения передвигаться легко, красиво, непринужденно. </w:t>
      </w:r>
    </w:p>
    <w:p w:rsidR="00E51C40" w:rsidRPr="00E51C40" w:rsidRDefault="00E51C40" w:rsidP="00E51C40">
      <w:pPr>
        <w:autoSpaceDE w:val="0"/>
        <w:autoSpaceDN w:val="0"/>
        <w:adjustRightInd w:val="0"/>
        <w:ind w:left="284" w:firstLine="425"/>
        <w:jc w:val="both"/>
      </w:pPr>
      <w:r w:rsidRPr="00E51C40">
        <w:rPr>
          <w:i/>
          <w:iCs/>
        </w:rPr>
        <w:t xml:space="preserve">В области коммуникативной культуры: </w:t>
      </w:r>
    </w:p>
    <w:p w:rsidR="00FB515E" w:rsidRDefault="00E51C40" w:rsidP="00FB515E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</w:pPr>
      <w:r w:rsidRPr="00E51C40">
        <w:t xml:space="preserve">владение умением осуществлять поиск информации по вопросам современных оздоровительных систем (в справочных источниках, учебнике, в сети Интернет и др.), а также обобщать, анализировать и применять полученные знания в самостоятельных занятиях физическими упражнениями и спортом; </w:t>
      </w:r>
    </w:p>
    <w:p w:rsidR="00FB515E" w:rsidRDefault="00E51C40" w:rsidP="00FB515E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</w:pPr>
      <w:r w:rsidRPr="00E51C40">
        <w:t xml:space="preserve">владение умением формулировать цель и задачи индивидуальных и совместных с другими детьми и подростками занятий физкультурно-оздоровительной и спортивно-оздоровительной деятельностью, излагать их содержание; </w:t>
      </w:r>
    </w:p>
    <w:p w:rsidR="00E51C40" w:rsidRPr="00E51C40" w:rsidRDefault="00E51C40" w:rsidP="00FB515E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</w:pPr>
      <w:r w:rsidRPr="00E51C40">
        <w:lastRenderedPageBreak/>
        <w:t xml:space="preserve">владение умением оценивать ситуацию и оперативно принимать решения, находить адекватные способы взаимодействия с партнерами во время учебной, игровой и соревновательной деятельности; </w:t>
      </w:r>
    </w:p>
    <w:p w:rsidR="00FB515E" w:rsidRDefault="00E51C40" w:rsidP="00FB515E">
      <w:pPr>
        <w:autoSpaceDE w:val="0"/>
        <w:autoSpaceDN w:val="0"/>
        <w:adjustRightInd w:val="0"/>
        <w:ind w:left="284" w:firstLine="425"/>
        <w:jc w:val="both"/>
      </w:pPr>
      <w:r w:rsidRPr="00E51C40">
        <w:rPr>
          <w:i/>
          <w:iCs/>
        </w:rPr>
        <w:t xml:space="preserve">В области физической культуры: </w:t>
      </w:r>
    </w:p>
    <w:p w:rsidR="00FB515E" w:rsidRDefault="00E51C40" w:rsidP="00FB515E">
      <w:pPr>
        <w:pStyle w:val="ad"/>
        <w:numPr>
          <w:ilvl w:val="0"/>
          <w:numId w:val="21"/>
        </w:numPr>
        <w:autoSpaceDE w:val="0"/>
        <w:autoSpaceDN w:val="0"/>
        <w:adjustRightInd w:val="0"/>
        <w:jc w:val="both"/>
      </w:pPr>
      <w:r w:rsidRPr="00E51C40">
        <w:t xml:space="preserve">владение умениями: в циклических и ациклических локомоциях: с максимальной скоростью пробегать 60 м из положения низкого старта; в равномерном темпе бегать до 20 мин (мальчики) и до 15 мин. (девочки); после быстрого разбега с 9-13 шагов совершать прыжок в длину; выполнять с 9-13 шагов разбега прыжок в высоту способом «перешагивание»; проплывать 50 м; </w:t>
      </w:r>
    </w:p>
    <w:p w:rsidR="00FB515E" w:rsidRDefault="00E51C40" w:rsidP="00FB515E">
      <w:pPr>
        <w:pStyle w:val="ad"/>
        <w:numPr>
          <w:ilvl w:val="0"/>
          <w:numId w:val="21"/>
        </w:numPr>
        <w:autoSpaceDE w:val="0"/>
        <w:autoSpaceDN w:val="0"/>
        <w:adjustRightInd w:val="0"/>
        <w:jc w:val="both"/>
      </w:pPr>
      <w:r w:rsidRPr="00E51C40">
        <w:t>в метаниях на дальность и на меткость: метать малый мяч и мяч 150 г с места и с разбега (10-12 м</w:t>
      </w:r>
      <w:proofErr w:type="gramStart"/>
      <w:r w:rsidRPr="00E51C40">
        <w:t xml:space="preserve"> )</w:t>
      </w:r>
      <w:proofErr w:type="gramEnd"/>
      <w:r w:rsidRPr="00E51C40">
        <w:t xml:space="preserve"> с использованием </w:t>
      </w:r>
      <w:proofErr w:type="spellStart"/>
      <w:r w:rsidRPr="00E51C40">
        <w:t>четырехшажного</w:t>
      </w:r>
      <w:proofErr w:type="spellEnd"/>
      <w:r w:rsidRPr="00E51C40">
        <w:t xml:space="preserve"> варианта бросковых шагов с соблюдением ритма; метать малый мяч и мяч 150 г с место и с 3 шагов разбега в горизонтальную и вертикальную цели с 10-15 м, метать малый мяч и мяч 150 г с места по медленно и быстро движущейся цели с 10-12 м; </w:t>
      </w:r>
    </w:p>
    <w:p w:rsidR="00FB515E" w:rsidRDefault="00E51C40" w:rsidP="00FB515E">
      <w:pPr>
        <w:pStyle w:val="ad"/>
        <w:numPr>
          <w:ilvl w:val="0"/>
          <w:numId w:val="21"/>
        </w:numPr>
        <w:autoSpaceDE w:val="0"/>
        <w:autoSpaceDN w:val="0"/>
        <w:adjustRightInd w:val="0"/>
        <w:jc w:val="both"/>
      </w:pPr>
      <w:proofErr w:type="gramStart"/>
      <w:r w:rsidRPr="00FB515E">
        <w:t>в гимнастических и акробатических упражнениях: выполнять комбинацию из четырех элементов на перекладине (мальчики) и на разновысоких брусьях (девочки); опорные прыжки через козла в длину (мальчики) и в ширину (девочки); комбинацию движений с одним из предметов (мяч, палка, скакалка и обруч), состоящих из шести элементов, или комбинацию, состоящую из шести гимнастических элементов;</w:t>
      </w:r>
      <w:proofErr w:type="gramEnd"/>
      <w:r w:rsidRPr="00FB515E">
        <w:t xml:space="preserve"> выполнять акробатическую комбинацию из четырех элементов, включающую кувырки вперед и назад, стойку на голове и руках, длинный кувырок (мальчики), кувырок вперед и назад в </w:t>
      </w:r>
      <w:proofErr w:type="spellStart"/>
      <w:r w:rsidRPr="00FB515E">
        <w:t>полушпагат</w:t>
      </w:r>
      <w:proofErr w:type="spellEnd"/>
      <w:r w:rsidRPr="00FB515E">
        <w:t xml:space="preserve">, «мост» и поворот в </w:t>
      </w:r>
      <w:proofErr w:type="gramStart"/>
      <w:r w:rsidRPr="00FB515E">
        <w:t>упор</w:t>
      </w:r>
      <w:proofErr w:type="gramEnd"/>
      <w:r w:rsidRPr="00FB515E">
        <w:t xml:space="preserve"> стоя на одном колене (девочки); </w:t>
      </w:r>
    </w:p>
    <w:p w:rsidR="00FB515E" w:rsidRDefault="00E51C40" w:rsidP="00FB515E">
      <w:pPr>
        <w:pStyle w:val="ad"/>
        <w:numPr>
          <w:ilvl w:val="0"/>
          <w:numId w:val="21"/>
        </w:numPr>
        <w:autoSpaceDE w:val="0"/>
        <w:autoSpaceDN w:val="0"/>
        <w:adjustRightInd w:val="0"/>
        <w:jc w:val="both"/>
      </w:pPr>
      <w:r w:rsidRPr="00FB515E">
        <w:t xml:space="preserve">в единоборствах: осуществлять подводящие упражнения по овладению приемами техники и борьбы в партере и в стойке (юноши); </w:t>
      </w:r>
    </w:p>
    <w:p w:rsidR="00B57684" w:rsidRDefault="00E51C40" w:rsidP="00B57684">
      <w:pPr>
        <w:pStyle w:val="ad"/>
        <w:numPr>
          <w:ilvl w:val="0"/>
          <w:numId w:val="21"/>
        </w:numPr>
        <w:autoSpaceDE w:val="0"/>
        <w:autoSpaceDN w:val="0"/>
        <w:adjustRightInd w:val="0"/>
        <w:jc w:val="both"/>
      </w:pPr>
      <w:r w:rsidRPr="00FB515E">
        <w:t>в спортивных играх: играть в одну из спортивны</w:t>
      </w:r>
      <w:r w:rsidR="00B57684">
        <w:t>х игр (по упрощенным правилам);</w:t>
      </w:r>
    </w:p>
    <w:p w:rsidR="00B57684" w:rsidRDefault="00E51C40" w:rsidP="00B57684">
      <w:pPr>
        <w:pStyle w:val="ad"/>
        <w:numPr>
          <w:ilvl w:val="0"/>
          <w:numId w:val="21"/>
        </w:numPr>
        <w:autoSpaceDE w:val="0"/>
        <w:autoSpaceDN w:val="0"/>
        <w:adjustRightInd w:val="0"/>
        <w:jc w:val="both"/>
      </w:pPr>
      <w:r w:rsidRPr="00B57684">
        <w:t xml:space="preserve">демонстрировать результаты не ниже, чем средний уровень основных физических способностей; </w:t>
      </w:r>
    </w:p>
    <w:p w:rsidR="00B57684" w:rsidRDefault="00E51C40" w:rsidP="00B57684">
      <w:pPr>
        <w:pStyle w:val="ad"/>
        <w:numPr>
          <w:ilvl w:val="0"/>
          <w:numId w:val="21"/>
        </w:numPr>
        <w:autoSpaceDE w:val="0"/>
        <w:autoSpaceDN w:val="0"/>
        <w:adjustRightInd w:val="0"/>
        <w:jc w:val="both"/>
      </w:pPr>
      <w:r w:rsidRPr="00B57684">
        <w:t xml:space="preserve">владеть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упражнений; </w:t>
      </w:r>
    </w:p>
    <w:p w:rsidR="00B57684" w:rsidRDefault="00E51C40" w:rsidP="00B57684">
      <w:pPr>
        <w:pStyle w:val="ad"/>
        <w:numPr>
          <w:ilvl w:val="0"/>
          <w:numId w:val="21"/>
        </w:numPr>
        <w:autoSpaceDE w:val="0"/>
        <w:autoSpaceDN w:val="0"/>
        <w:adjustRightInd w:val="0"/>
        <w:jc w:val="both"/>
      </w:pPr>
      <w:r w:rsidRPr="00B57684">
        <w:t xml:space="preserve">владеть способами спортивной деятельности: участвовать в соревновании по легкоатлетическому </w:t>
      </w:r>
      <w:proofErr w:type="spellStart"/>
      <w:r w:rsidRPr="00B57684">
        <w:t>четырехборью</w:t>
      </w:r>
      <w:proofErr w:type="spellEnd"/>
      <w:r w:rsidRPr="00B57684">
        <w:t xml:space="preserve">: бег 60 м, прыжок в длину или в высоту с разбега, метание, бег на выносливость; участвовать в соревнованиях по одному из видов спорта; </w:t>
      </w:r>
    </w:p>
    <w:p w:rsidR="00E51C40" w:rsidRPr="00B57684" w:rsidRDefault="00E51C40" w:rsidP="00B57684">
      <w:pPr>
        <w:pStyle w:val="ad"/>
        <w:numPr>
          <w:ilvl w:val="0"/>
          <w:numId w:val="21"/>
        </w:numPr>
        <w:autoSpaceDE w:val="0"/>
        <w:autoSpaceDN w:val="0"/>
        <w:adjustRightInd w:val="0"/>
        <w:jc w:val="both"/>
      </w:pPr>
      <w:r w:rsidRPr="00B57684">
        <w:t xml:space="preserve">владеть правилами поведения на занятиях физическими упражнениями: соблюдать нормы поведения на занятиях физическими упражнениями: соблюдать нормы поведения в коллективе, 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самостоятельность, выдержку и самообладание. </w:t>
      </w:r>
    </w:p>
    <w:p w:rsidR="00E51C40" w:rsidRPr="00E51C40" w:rsidRDefault="00E51C40" w:rsidP="00E51C40">
      <w:pPr>
        <w:pStyle w:val="Default"/>
        <w:ind w:left="284" w:firstLine="425"/>
        <w:jc w:val="both"/>
        <w:rPr>
          <w:color w:val="auto"/>
        </w:rPr>
      </w:pPr>
      <w:proofErr w:type="spellStart"/>
      <w:r w:rsidRPr="00E51C40">
        <w:rPr>
          <w:b/>
          <w:bCs/>
          <w:color w:val="auto"/>
        </w:rPr>
        <w:t>Метапредметные</w:t>
      </w:r>
      <w:proofErr w:type="spellEnd"/>
      <w:r w:rsidRPr="00E51C40">
        <w:rPr>
          <w:b/>
          <w:bCs/>
          <w:color w:val="auto"/>
        </w:rPr>
        <w:t xml:space="preserve"> результаты </w:t>
      </w:r>
    </w:p>
    <w:p w:rsidR="00B57684" w:rsidRDefault="00E51C40" w:rsidP="00B57684">
      <w:pPr>
        <w:pStyle w:val="Default"/>
        <w:numPr>
          <w:ilvl w:val="0"/>
          <w:numId w:val="23"/>
        </w:numPr>
        <w:jc w:val="both"/>
        <w:rPr>
          <w:color w:val="auto"/>
        </w:rPr>
      </w:pPr>
      <w:r w:rsidRPr="00E51C40">
        <w:rPr>
          <w:color w:val="auto"/>
        </w:rPr>
        <w:t xml:space="preserve"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:rsidR="00B57684" w:rsidRDefault="00E51C40" w:rsidP="00B57684">
      <w:pPr>
        <w:pStyle w:val="Default"/>
        <w:numPr>
          <w:ilvl w:val="0"/>
          <w:numId w:val="23"/>
        </w:numPr>
        <w:jc w:val="both"/>
        <w:rPr>
          <w:color w:val="auto"/>
        </w:rPr>
      </w:pPr>
      <w:r w:rsidRPr="00B57684">
        <w:rPr>
          <w:color w:val="auto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B57684" w:rsidRDefault="00E51C40" w:rsidP="00B57684">
      <w:pPr>
        <w:pStyle w:val="Default"/>
        <w:numPr>
          <w:ilvl w:val="0"/>
          <w:numId w:val="23"/>
        </w:numPr>
        <w:jc w:val="both"/>
        <w:rPr>
          <w:color w:val="auto"/>
        </w:rPr>
      </w:pPr>
      <w:r w:rsidRPr="00B57684">
        <w:rPr>
          <w:color w:val="auto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</w:t>
      </w:r>
      <w:r w:rsidRPr="00B57684">
        <w:rPr>
          <w:color w:val="auto"/>
        </w:rPr>
        <w:lastRenderedPageBreak/>
        <w:t xml:space="preserve">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B57684" w:rsidRDefault="00E51C40" w:rsidP="00B57684">
      <w:pPr>
        <w:pStyle w:val="Default"/>
        <w:numPr>
          <w:ilvl w:val="0"/>
          <w:numId w:val="23"/>
        </w:numPr>
        <w:jc w:val="both"/>
        <w:rPr>
          <w:color w:val="auto"/>
        </w:rPr>
      </w:pPr>
      <w:r w:rsidRPr="00B57684">
        <w:rPr>
          <w:color w:val="auto"/>
        </w:rPr>
        <w:t xml:space="preserve">умение оценивать правильность выполнения учебной задачи, собственные возможности ее решения; </w:t>
      </w:r>
    </w:p>
    <w:p w:rsidR="00B57684" w:rsidRDefault="00E51C40" w:rsidP="00B57684">
      <w:pPr>
        <w:pStyle w:val="Default"/>
        <w:numPr>
          <w:ilvl w:val="0"/>
          <w:numId w:val="23"/>
        </w:numPr>
        <w:jc w:val="both"/>
        <w:rPr>
          <w:color w:val="auto"/>
        </w:rPr>
      </w:pPr>
      <w:r w:rsidRPr="00B57684">
        <w:rPr>
          <w:color w:val="auto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B57684" w:rsidRDefault="00E51C40" w:rsidP="00B57684">
      <w:pPr>
        <w:pStyle w:val="Default"/>
        <w:numPr>
          <w:ilvl w:val="0"/>
          <w:numId w:val="23"/>
        </w:numPr>
        <w:jc w:val="both"/>
        <w:rPr>
          <w:color w:val="auto"/>
        </w:rPr>
      </w:pPr>
      <w:r w:rsidRPr="00B57684">
        <w:rPr>
          <w:color w:val="auto"/>
        </w:rPr>
        <w:t xml:space="preserve">умение организовывать учебное сотрудничество и совместную деятельность с учителем и сверстниками; </w:t>
      </w:r>
    </w:p>
    <w:p w:rsidR="00B57684" w:rsidRDefault="00E51C40" w:rsidP="00B57684">
      <w:pPr>
        <w:pStyle w:val="Default"/>
        <w:numPr>
          <w:ilvl w:val="0"/>
          <w:numId w:val="23"/>
        </w:numPr>
        <w:jc w:val="both"/>
        <w:rPr>
          <w:color w:val="auto"/>
        </w:rPr>
      </w:pPr>
      <w:r w:rsidRPr="00B57684">
        <w:rPr>
          <w:color w:val="auto"/>
        </w:rPr>
        <w:t xml:space="preserve">умение работать индивидуально и в группе: находить общее решение и разрешать конфликты на основе согласования позиций и учета интересов; </w:t>
      </w:r>
    </w:p>
    <w:p w:rsidR="00B57684" w:rsidRDefault="00E51C40" w:rsidP="00B57684">
      <w:pPr>
        <w:pStyle w:val="Default"/>
        <w:numPr>
          <w:ilvl w:val="0"/>
          <w:numId w:val="23"/>
        </w:numPr>
        <w:jc w:val="both"/>
        <w:rPr>
          <w:color w:val="auto"/>
        </w:rPr>
      </w:pPr>
      <w:r w:rsidRPr="00B57684">
        <w:rPr>
          <w:color w:val="auto"/>
        </w:rPr>
        <w:t xml:space="preserve">умение формулировать, аргументировать и отстаивать свое мнение; </w:t>
      </w:r>
    </w:p>
    <w:p w:rsidR="00E51C40" w:rsidRPr="00E51C40" w:rsidRDefault="00E51C40" w:rsidP="00B57684">
      <w:pPr>
        <w:pStyle w:val="Default"/>
        <w:numPr>
          <w:ilvl w:val="0"/>
          <w:numId w:val="23"/>
        </w:numPr>
        <w:jc w:val="both"/>
        <w:rPr>
          <w:color w:val="auto"/>
        </w:rPr>
      </w:pPr>
      <w:r w:rsidRPr="00E51C40">
        <w:t xml:space="preserve">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деятельности. </w:t>
      </w:r>
    </w:p>
    <w:p w:rsidR="00E51C40" w:rsidRPr="00E51C40" w:rsidRDefault="00E51C40" w:rsidP="00E51C40">
      <w:pPr>
        <w:autoSpaceDE w:val="0"/>
        <w:autoSpaceDN w:val="0"/>
        <w:adjustRightInd w:val="0"/>
        <w:ind w:left="284" w:firstLine="425"/>
        <w:jc w:val="both"/>
      </w:pPr>
      <w:proofErr w:type="spellStart"/>
      <w:r w:rsidRPr="00E51C40">
        <w:rPr>
          <w:b/>
        </w:rPr>
        <w:t>Метапредметные</w:t>
      </w:r>
      <w:proofErr w:type="spellEnd"/>
      <w:r w:rsidRPr="00E51C40">
        <w:rPr>
          <w:b/>
        </w:rPr>
        <w:t xml:space="preserve"> результаты проявляются в различных областях культуры</w:t>
      </w:r>
      <w:r w:rsidRPr="00E51C40">
        <w:t xml:space="preserve">. </w:t>
      </w:r>
    </w:p>
    <w:p w:rsidR="00E51C40" w:rsidRPr="00E51C40" w:rsidRDefault="00E51C40" w:rsidP="00E51C40">
      <w:pPr>
        <w:autoSpaceDE w:val="0"/>
        <w:autoSpaceDN w:val="0"/>
        <w:adjustRightInd w:val="0"/>
        <w:ind w:left="284" w:firstLine="425"/>
        <w:jc w:val="both"/>
      </w:pPr>
      <w:r w:rsidRPr="00E51C40">
        <w:rPr>
          <w:i/>
          <w:iCs/>
        </w:rPr>
        <w:t xml:space="preserve">В области познавательной культуры </w:t>
      </w:r>
    </w:p>
    <w:p w:rsidR="00B57684" w:rsidRDefault="00E51C40" w:rsidP="00B57684">
      <w:pPr>
        <w:pStyle w:val="ad"/>
        <w:numPr>
          <w:ilvl w:val="0"/>
          <w:numId w:val="25"/>
        </w:numPr>
        <w:autoSpaceDE w:val="0"/>
        <w:autoSpaceDN w:val="0"/>
        <w:adjustRightInd w:val="0"/>
        <w:jc w:val="both"/>
      </w:pPr>
      <w:r w:rsidRPr="00E51C40">
        <w:t xml:space="preserve">овладение сведениями о роли и значении физической культуры в формировании целостной личности человека, в развитии его сознания и мышления, физических, психических и нравственных качеств; </w:t>
      </w:r>
    </w:p>
    <w:p w:rsidR="00B57684" w:rsidRDefault="00E51C40" w:rsidP="00B57684">
      <w:pPr>
        <w:pStyle w:val="ad"/>
        <w:numPr>
          <w:ilvl w:val="0"/>
          <w:numId w:val="25"/>
        </w:numPr>
        <w:autoSpaceDE w:val="0"/>
        <w:autoSpaceDN w:val="0"/>
        <w:adjustRightInd w:val="0"/>
        <w:jc w:val="both"/>
      </w:pPr>
      <w:r w:rsidRPr="00E51C40">
        <w:t xml:space="preserve">понимание здоровья как одного из важнейших условий развития и самореализации человека, расширяющего возможности выбора профессиональной деятельности и обеспечивающего длительную творческую активность; </w:t>
      </w:r>
    </w:p>
    <w:p w:rsidR="00E51C40" w:rsidRPr="00E51C40" w:rsidRDefault="00E51C40" w:rsidP="00B57684">
      <w:pPr>
        <w:pStyle w:val="ad"/>
        <w:numPr>
          <w:ilvl w:val="0"/>
          <w:numId w:val="25"/>
        </w:numPr>
        <w:autoSpaceDE w:val="0"/>
        <w:autoSpaceDN w:val="0"/>
        <w:adjustRightInd w:val="0"/>
        <w:jc w:val="both"/>
      </w:pPr>
      <w:r w:rsidRPr="00E51C40">
        <w:t xml:space="preserve">понимание физической культуры как средства организации и активного ведения здорового образа жизни, профилактики вредных привычек и </w:t>
      </w:r>
      <w:proofErr w:type="spellStart"/>
      <w:r w:rsidRPr="00E51C40">
        <w:t>девиантного</w:t>
      </w:r>
      <w:proofErr w:type="spellEnd"/>
      <w:r w:rsidRPr="00E51C40">
        <w:t xml:space="preserve"> (отклоняющегося от норм) поведения. </w:t>
      </w:r>
    </w:p>
    <w:p w:rsidR="00E51C40" w:rsidRPr="00E51C40" w:rsidRDefault="00E51C40" w:rsidP="00E51C40">
      <w:pPr>
        <w:autoSpaceDE w:val="0"/>
        <w:autoSpaceDN w:val="0"/>
        <w:adjustRightInd w:val="0"/>
        <w:ind w:left="284" w:firstLine="425"/>
        <w:jc w:val="both"/>
      </w:pPr>
      <w:r w:rsidRPr="00E51C40">
        <w:rPr>
          <w:i/>
          <w:iCs/>
        </w:rPr>
        <w:t xml:space="preserve">В области нравственной культуры: </w:t>
      </w:r>
    </w:p>
    <w:p w:rsidR="00B57684" w:rsidRDefault="00E51C40" w:rsidP="00B57684">
      <w:pPr>
        <w:pStyle w:val="ad"/>
        <w:numPr>
          <w:ilvl w:val="0"/>
          <w:numId w:val="26"/>
        </w:numPr>
        <w:autoSpaceDE w:val="0"/>
        <w:autoSpaceDN w:val="0"/>
        <w:adjustRightInd w:val="0"/>
        <w:jc w:val="both"/>
      </w:pPr>
      <w:r w:rsidRPr="00E51C40">
        <w:t xml:space="preserve"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 </w:t>
      </w:r>
    </w:p>
    <w:p w:rsidR="00B57684" w:rsidRDefault="00E51C40" w:rsidP="00B57684">
      <w:pPr>
        <w:pStyle w:val="ad"/>
        <w:numPr>
          <w:ilvl w:val="0"/>
          <w:numId w:val="26"/>
        </w:numPr>
        <w:autoSpaceDE w:val="0"/>
        <w:autoSpaceDN w:val="0"/>
        <w:adjustRightInd w:val="0"/>
        <w:jc w:val="both"/>
      </w:pPr>
      <w:r w:rsidRPr="00E51C40">
        <w:t xml:space="preserve">проявление уважительного отношения к окружающим, товарищам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 </w:t>
      </w:r>
    </w:p>
    <w:p w:rsidR="00E51C40" w:rsidRPr="00E51C40" w:rsidRDefault="00E51C40" w:rsidP="00B57684">
      <w:pPr>
        <w:pStyle w:val="ad"/>
        <w:numPr>
          <w:ilvl w:val="0"/>
          <w:numId w:val="26"/>
        </w:numPr>
        <w:autoSpaceDE w:val="0"/>
        <w:autoSpaceDN w:val="0"/>
        <w:adjustRightInd w:val="0"/>
        <w:jc w:val="both"/>
      </w:pPr>
      <w:r w:rsidRPr="00E51C40">
        <w:t xml:space="preserve">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деятельности. </w:t>
      </w:r>
    </w:p>
    <w:p w:rsidR="00E51C40" w:rsidRPr="00E51C40" w:rsidRDefault="00E51C40" w:rsidP="00E51C40">
      <w:pPr>
        <w:autoSpaceDE w:val="0"/>
        <w:autoSpaceDN w:val="0"/>
        <w:adjustRightInd w:val="0"/>
        <w:ind w:left="284" w:firstLine="425"/>
        <w:jc w:val="both"/>
      </w:pPr>
      <w:r w:rsidRPr="00E51C40">
        <w:rPr>
          <w:i/>
          <w:iCs/>
        </w:rPr>
        <w:t xml:space="preserve">В области трудовой культуры: </w:t>
      </w:r>
    </w:p>
    <w:p w:rsidR="00B57684" w:rsidRDefault="00E51C40" w:rsidP="00B57684">
      <w:pPr>
        <w:pStyle w:val="ad"/>
        <w:numPr>
          <w:ilvl w:val="0"/>
          <w:numId w:val="27"/>
        </w:numPr>
        <w:autoSpaceDE w:val="0"/>
        <w:autoSpaceDN w:val="0"/>
        <w:adjustRightInd w:val="0"/>
        <w:jc w:val="both"/>
      </w:pPr>
      <w:r w:rsidRPr="00E51C40">
        <w:t xml:space="preserve">добросовестное выполнение учебных заданий, осознанное стремление к освоению новых знаний и умений, повышающих результативность выполнения заданий; </w:t>
      </w:r>
    </w:p>
    <w:p w:rsidR="00B57684" w:rsidRDefault="00E51C40" w:rsidP="00B57684">
      <w:pPr>
        <w:pStyle w:val="ad"/>
        <w:numPr>
          <w:ilvl w:val="0"/>
          <w:numId w:val="27"/>
        </w:numPr>
        <w:autoSpaceDE w:val="0"/>
        <w:autoSpaceDN w:val="0"/>
        <w:adjustRightInd w:val="0"/>
        <w:jc w:val="both"/>
      </w:pPr>
      <w:r w:rsidRPr="00E51C40">
        <w:t xml:space="preserve">приобретение умений планировать, контролировать и оценивать учебную деятельность, организовывать места занятий и обеспечивать их безопасность; </w:t>
      </w:r>
    </w:p>
    <w:p w:rsidR="00E51C40" w:rsidRPr="00E51C40" w:rsidRDefault="00E51C40" w:rsidP="00B57684">
      <w:pPr>
        <w:pStyle w:val="ad"/>
        <w:numPr>
          <w:ilvl w:val="0"/>
          <w:numId w:val="27"/>
        </w:numPr>
        <w:autoSpaceDE w:val="0"/>
        <w:autoSpaceDN w:val="0"/>
        <w:adjustRightInd w:val="0"/>
        <w:jc w:val="both"/>
      </w:pPr>
      <w:r w:rsidRPr="00E51C40">
        <w:t xml:space="preserve">закрепление умения поддержания оптимального уровня работоспособности в процессе учебной деятельности посредством активного использования занятий физическими упражнениями, гигиенических факторов и естественных сил природы для профилактики психического и физического утомления. </w:t>
      </w:r>
    </w:p>
    <w:p w:rsidR="00E51C40" w:rsidRPr="00E51C40" w:rsidRDefault="00E51C40" w:rsidP="00E51C40">
      <w:pPr>
        <w:autoSpaceDE w:val="0"/>
        <w:autoSpaceDN w:val="0"/>
        <w:adjustRightInd w:val="0"/>
        <w:ind w:left="284" w:firstLine="425"/>
        <w:jc w:val="both"/>
      </w:pPr>
      <w:r w:rsidRPr="00E51C40">
        <w:rPr>
          <w:i/>
          <w:iCs/>
        </w:rPr>
        <w:t xml:space="preserve">В области эстетической культуры: </w:t>
      </w:r>
    </w:p>
    <w:p w:rsidR="00B57684" w:rsidRDefault="00E51C40" w:rsidP="00B57684">
      <w:pPr>
        <w:pStyle w:val="ad"/>
        <w:numPr>
          <w:ilvl w:val="0"/>
          <w:numId w:val="28"/>
        </w:numPr>
        <w:autoSpaceDE w:val="0"/>
        <w:autoSpaceDN w:val="0"/>
        <w:adjustRightInd w:val="0"/>
        <w:jc w:val="both"/>
      </w:pPr>
      <w:r w:rsidRPr="00E51C40">
        <w:t xml:space="preserve">знание факторов, потенциально опасных для здоровья (вредные привычки, ранние половые связи, допинг), и их опасных последствий; </w:t>
      </w:r>
    </w:p>
    <w:p w:rsidR="00B57684" w:rsidRDefault="00E51C40" w:rsidP="00B57684">
      <w:pPr>
        <w:pStyle w:val="ad"/>
        <w:numPr>
          <w:ilvl w:val="0"/>
          <w:numId w:val="28"/>
        </w:numPr>
        <w:autoSpaceDE w:val="0"/>
        <w:autoSpaceDN w:val="0"/>
        <w:adjustRightInd w:val="0"/>
        <w:jc w:val="both"/>
      </w:pPr>
      <w:r w:rsidRPr="00E51C40">
        <w:t xml:space="preserve">понимание культуры движений человека, постижение значения овладения жизненно важными двигательными умениями и навыками, исходя из целесообразности и эстетической привлекательности; </w:t>
      </w:r>
    </w:p>
    <w:p w:rsidR="00E51C40" w:rsidRPr="00E51C40" w:rsidRDefault="00E51C40" w:rsidP="00B57684">
      <w:pPr>
        <w:pStyle w:val="ad"/>
        <w:numPr>
          <w:ilvl w:val="0"/>
          <w:numId w:val="28"/>
        </w:numPr>
        <w:autoSpaceDE w:val="0"/>
        <w:autoSpaceDN w:val="0"/>
        <w:adjustRightInd w:val="0"/>
        <w:jc w:val="both"/>
      </w:pPr>
      <w:r w:rsidRPr="00E51C40">
        <w:lastRenderedPageBreak/>
        <w:t xml:space="preserve">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 </w:t>
      </w:r>
    </w:p>
    <w:p w:rsidR="00E51C40" w:rsidRPr="00E51C40" w:rsidRDefault="00E51C40" w:rsidP="00E51C40">
      <w:pPr>
        <w:autoSpaceDE w:val="0"/>
        <w:autoSpaceDN w:val="0"/>
        <w:adjustRightInd w:val="0"/>
        <w:ind w:left="284" w:firstLine="425"/>
        <w:jc w:val="both"/>
      </w:pPr>
      <w:r w:rsidRPr="00E51C40">
        <w:rPr>
          <w:i/>
          <w:iCs/>
        </w:rPr>
        <w:t xml:space="preserve">В области коммуникативной культуры: </w:t>
      </w:r>
    </w:p>
    <w:p w:rsidR="00B57684" w:rsidRDefault="00E51C40" w:rsidP="00B57684">
      <w:pPr>
        <w:pStyle w:val="ad"/>
        <w:numPr>
          <w:ilvl w:val="0"/>
          <w:numId w:val="29"/>
        </w:numPr>
        <w:autoSpaceDE w:val="0"/>
        <w:autoSpaceDN w:val="0"/>
        <w:adjustRightInd w:val="0"/>
        <w:jc w:val="both"/>
      </w:pPr>
      <w:r w:rsidRPr="00E51C40">
        <w:t xml:space="preserve">владение культурной речи, ведение диалога в доброжелательной и открытой форме, проявление к собеседнику внимания, интереса и уважения; </w:t>
      </w:r>
    </w:p>
    <w:p w:rsidR="00B57684" w:rsidRDefault="00E51C40" w:rsidP="00B57684">
      <w:pPr>
        <w:pStyle w:val="ad"/>
        <w:numPr>
          <w:ilvl w:val="0"/>
          <w:numId w:val="29"/>
        </w:numPr>
        <w:autoSpaceDE w:val="0"/>
        <w:autoSpaceDN w:val="0"/>
        <w:adjustRightInd w:val="0"/>
        <w:jc w:val="both"/>
      </w:pPr>
      <w:r w:rsidRPr="00E51C40">
        <w:t>владение умением вести дискуссию, обсуждать содержание и результаты совместной деятельности, находить компроми</w:t>
      </w:r>
      <w:r w:rsidR="00B57684">
        <w:t>ссы при принятии общих решений;</w:t>
      </w:r>
    </w:p>
    <w:p w:rsidR="00E51C40" w:rsidRPr="00E51C40" w:rsidRDefault="00E51C40" w:rsidP="00B57684">
      <w:pPr>
        <w:pStyle w:val="ad"/>
        <w:numPr>
          <w:ilvl w:val="0"/>
          <w:numId w:val="29"/>
        </w:numPr>
        <w:autoSpaceDE w:val="0"/>
        <w:autoSpaceDN w:val="0"/>
        <w:adjustRightInd w:val="0"/>
        <w:jc w:val="both"/>
      </w:pPr>
      <w:r w:rsidRPr="00E51C40">
        <w:t xml:space="preserve">владение умением логически грамотно излагать, аргументировать и обосновывать собственную точку зрения, доводить ее до собеседника </w:t>
      </w:r>
    </w:p>
    <w:p w:rsidR="00E51C40" w:rsidRPr="00E51C40" w:rsidRDefault="00E51C40" w:rsidP="00E51C40">
      <w:pPr>
        <w:autoSpaceDE w:val="0"/>
        <w:autoSpaceDN w:val="0"/>
        <w:adjustRightInd w:val="0"/>
        <w:ind w:left="284" w:firstLine="425"/>
        <w:jc w:val="both"/>
      </w:pPr>
      <w:r w:rsidRPr="00E51C40">
        <w:rPr>
          <w:i/>
          <w:iCs/>
        </w:rPr>
        <w:t xml:space="preserve">В области физической культуры: </w:t>
      </w:r>
    </w:p>
    <w:p w:rsidR="00B57684" w:rsidRDefault="00E51C40" w:rsidP="00B57684">
      <w:pPr>
        <w:pStyle w:val="ad"/>
        <w:numPr>
          <w:ilvl w:val="0"/>
          <w:numId w:val="30"/>
        </w:numPr>
        <w:autoSpaceDE w:val="0"/>
        <w:autoSpaceDN w:val="0"/>
        <w:adjustRightInd w:val="0"/>
        <w:jc w:val="both"/>
      </w:pPr>
      <w:r w:rsidRPr="00E51C40">
        <w:t xml:space="preserve">владение способами организации и проведения разнообразных форм занятий физическими упражнениями, их планирования и наполнения содержанием; </w:t>
      </w:r>
    </w:p>
    <w:p w:rsidR="00B57684" w:rsidRDefault="00E51C40" w:rsidP="00B57684">
      <w:pPr>
        <w:pStyle w:val="ad"/>
        <w:numPr>
          <w:ilvl w:val="0"/>
          <w:numId w:val="30"/>
        </w:numPr>
        <w:autoSpaceDE w:val="0"/>
        <w:autoSpaceDN w:val="0"/>
        <w:adjustRightInd w:val="0"/>
        <w:jc w:val="both"/>
      </w:pPr>
      <w:r w:rsidRPr="00E51C40">
        <w:t xml:space="preserve">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деятельности; </w:t>
      </w:r>
    </w:p>
    <w:p w:rsidR="00E51C40" w:rsidRPr="00E51C40" w:rsidRDefault="00E51C40" w:rsidP="00B57684">
      <w:pPr>
        <w:pStyle w:val="ad"/>
        <w:numPr>
          <w:ilvl w:val="0"/>
          <w:numId w:val="30"/>
        </w:numPr>
        <w:autoSpaceDE w:val="0"/>
        <w:autoSpaceDN w:val="0"/>
        <w:adjustRightInd w:val="0"/>
        <w:jc w:val="both"/>
      </w:pPr>
      <w:r w:rsidRPr="00E51C40">
        <w:t xml:space="preserve">владение способами наблюдения за показателями индивидуального здоровья, физического развития и физической подготовленности, величиной физических нагрузок, использования этих показателей в организации и проведении самостоятельных форм занятий. </w:t>
      </w:r>
    </w:p>
    <w:p w:rsidR="00E51C40" w:rsidRPr="00E51C40" w:rsidRDefault="00E51C40" w:rsidP="00E51C40">
      <w:pPr>
        <w:autoSpaceDE w:val="0"/>
        <w:autoSpaceDN w:val="0"/>
        <w:adjustRightInd w:val="0"/>
        <w:ind w:left="284" w:firstLine="425"/>
        <w:jc w:val="both"/>
      </w:pPr>
      <w:r w:rsidRPr="00E51C40">
        <w:rPr>
          <w:b/>
          <w:bCs/>
        </w:rPr>
        <w:t xml:space="preserve">Предметные результаты </w:t>
      </w:r>
    </w:p>
    <w:p w:rsidR="00E51C40" w:rsidRPr="00E51C40" w:rsidRDefault="00E51C40" w:rsidP="00E51C40">
      <w:pPr>
        <w:autoSpaceDE w:val="0"/>
        <w:autoSpaceDN w:val="0"/>
        <w:adjustRightInd w:val="0"/>
        <w:ind w:left="284" w:firstLine="425"/>
        <w:jc w:val="both"/>
      </w:pPr>
      <w:r w:rsidRPr="00E51C40">
        <w:t xml:space="preserve">В соответствии с Федеральным государственным образовательным стандартом основного общего образования результаты изучения курса «Физическая культура» должны отражать: </w:t>
      </w:r>
    </w:p>
    <w:p w:rsidR="00B57684" w:rsidRDefault="00E51C40" w:rsidP="00B57684">
      <w:pPr>
        <w:pStyle w:val="ad"/>
        <w:numPr>
          <w:ilvl w:val="0"/>
          <w:numId w:val="31"/>
        </w:numPr>
        <w:autoSpaceDE w:val="0"/>
        <w:autoSpaceDN w:val="0"/>
        <w:adjustRightInd w:val="0"/>
        <w:jc w:val="both"/>
      </w:pPr>
      <w:r w:rsidRPr="00E51C40">
        <w:t xml:space="preserve">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 </w:t>
      </w:r>
    </w:p>
    <w:p w:rsidR="00B57684" w:rsidRDefault="00E51C40" w:rsidP="00B57684">
      <w:pPr>
        <w:pStyle w:val="ad"/>
        <w:numPr>
          <w:ilvl w:val="0"/>
          <w:numId w:val="31"/>
        </w:numPr>
        <w:autoSpaceDE w:val="0"/>
        <w:autoSpaceDN w:val="0"/>
        <w:adjustRightInd w:val="0"/>
        <w:jc w:val="both"/>
      </w:pPr>
      <w:proofErr w:type="gramStart"/>
      <w:r w:rsidRPr="00E51C40">
        <w:t xml:space="preserve">овладение системой знаний о физическом совершенствовании человека, освоение умений отбирать физические упражнения и регулировать физический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учетом индивидуальных возможностей и особенностей организма, планировать содержание этих занятий, включать их в режим учебного дня и учебной недели; </w:t>
      </w:r>
      <w:proofErr w:type="gramEnd"/>
    </w:p>
    <w:p w:rsidR="00B57684" w:rsidRDefault="00E51C40" w:rsidP="00B57684">
      <w:pPr>
        <w:pStyle w:val="ad"/>
        <w:numPr>
          <w:ilvl w:val="0"/>
          <w:numId w:val="31"/>
        </w:numPr>
        <w:autoSpaceDE w:val="0"/>
        <w:autoSpaceDN w:val="0"/>
        <w:adjustRightInd w:val="0"/>
        <w:jc w:val="both"/>
      </w:pPr>
      <w:r w:rsidRPr="00E51C40">
        <w:t xml:space="preserve">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помощь при легких травмах; обогащение опыта совместной деятельности в организации и проведении занятий физической культурой, </w:t>
      </w:r>
      <w:r w:rsidR="00B57684">
        <w:t>форм активного отдыха и досуга;</w:t>
      </w:r>
    </w:p>
    <w:p w:rsidR="00B57684" w:rsidRDefault="00E51C40" w:rsidP="00B57684">
      <w:pPr>
        <w:pStyle w:val="ad"/>
        <w:numPr>
          <w:ilvl w:val="0"/>
          <w:numId w:val="31"/>
        </w:numPr>
        <w:autoSpaceDE w:val="0"/>
        <w:autoSpaceDN w:val="0"/>
        <w:adjustRightInd w:val="0"/>
        <w:jc w:val="both"/>
      </w:pPr>
      <w:r w:rsidRPr="00E51C40">
        <w:t xml:space="preserve">расширение опыта организации и мониторинга физического развития и физической подготовленности; </w:t>
      </w:r>
      <w:proofErr w:type="gramStart"/>
      <w:r w:rsidRPr="00E51C40">
        <w:t xml:space="preserve">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ее воздействия на организм во время самостоятельных занятий физическими упражнениями с разной целевой ориентацией; </w:t>
      </w:r>
      <w:proofErr w:type="gramEnd"/>
    </w:p>
    <w:p w:rsidR="00E51C40" w:rsidRPr="00E51C40" w:rsidRDefault="00E51C40" w:rsidP="00B57684">
      <w:pPr>
        <w:pStyle w:val="ad"/>
        <w:numPr>
          <w:ilvl w:val="0"/>
          <w:numId w:val="31"/>
        </w:numPr>
        <w:autoSpaceDE w:val="0"/>
        <w:autoSpaceDN w:val="0"/>
        <w:adjustRightInd w:val="0"/>
        <w:jc w:val="both"/>
      </w:pPr>
      <w:r w:rsidRPr="00E51C40">
        <w:t>формирование умений выполнять комплексы общеразвивающих, оздоровител</w:t>
      </w:r>
      <w:r w:rsidR="004E2D14">
        <w:t>ьных и корри</w:t>
      </w:r>
      <w:r w:rsidRPr="00E51C40">
        <w:t xml:space="preserve">гирующих упражнений, учитывающих индивидуальные способности и особенности, состояние здоровья и режим учебной деятельности; овладение </w:t>
      </w:r>
      <w:r w:rsidRPr="00E51C40">
        <w:lastRenderedPageBreak/>
        <w:t xml:space="preserve">основами технических действий, приемами и физическими упражнениями из базовых видов спорта, умение использовать их в разнообразных формах игровой и соревновательной деятельности; 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 </w:t>
      </w:r>
    </w:p>
    <w:p w:rsidR="00AE1BB8" w:rsidRDefault="00E51C40" w:rsidP="00E51C40">
      <w:pPr>
        <w:autoSpaceDE w:val="0"/>
        <w:autoSpaceDN w:val="0"/>
        <w:adjustRightInd w:val="0"/>
        <w:ind w:left="284" w:firstLine="425"/>
        <w:jc w:val="both"/>
        <w:rPr>
          <w:b/>
        </w:rPr>
      </w:pPr>
      <w:r w:rsidRPr="00E51C40">
        <w:rPr>
          <w:b/>
        </w:rPr>
        <w:t xml:space="preserve">Предметные результаты, так же как личностные и </w:t>
      </w:r>
      <w:proofErr w:type="spellStart"/>
      <w:r w:rsidRPr="00E51C40">
        <w:rPr>
          <w:b/>
        </w:rPr>
        <w:t>метапредметные</w:t>
      </w:r>
      <w:proofErr w:type="spellEnd"/>
      <w:r w:rsidRPr="00E51C40">
        <w:rPr>
          <w:b/>
        </w:rPr>
        <w:t xml:space="preserve">, </w:t>
      </w:r>
    </w:p>
    <w:p w:rsidR="00E51C40" w:rsidRPr="00E51C40" w:rsidRDefault="00E51C40" w:rsidP="00E51C40">
      <w:pPr>
        <w:autoSpaceDE w:val="0"/>
        <w:autoSpaceDN w:val="0"/>
        <w:adjustRightInd w:val="0"/>
        <w:ind w:left="284" w:firstLine="425"/>
        <w:jc w:val="both"/>
        <w:rPr>
          <w:b/>
        </w:rPr>
      </w:pPr>
      <w:r w:rsidRPr="00E51C40">
        <w:rPr>
          <w:b/>
        </w:rPr>
        <w:t xml:space="preserve">проявляются в разных областях культуры. </w:t>
      </w:r>
    </w:p>
    <w:p w:rsidR="00E51C40" w:rsidRPr="00E51C40" w:rsidRDefault="00E51C40" w:rsidP="00E51C40">
      <w:pPr>
        <w:autoSpaceDE w:val="0"/>
        <w:autoSpaceDN w:val="0"/>
        <w:adjustRightInd w:val="0"/>
        <w:ind w:left="284" w:firstLine="425"/>
        <w:jc w:val="both"/>
      </w:pPr>
      <w:r w:rsidRPr="00E51C40">
        <w:rPr>
          <w:i/>
          <w:iCs/>
        </w:rPr>
        <w:t xml:space="preserve">В области познавательной культуры: </w:t>
      </w:r>
    </w:p>
    <w:p w:rsidR="00B57684" w:rsidRDefault="00E51C40" w:rsidP="00B57684">
      <w:pPr>
        <w:pStyle w:val="ad"/>
        <w:numPr>
          <w:ilvl w:val="0"/>
          <w:numId w:val="32"/>
        </w:numPr>
        <w:autoSpaceDE w:val="0"/>
        <w:autoSpaceDN w:val="0"/>
        <w:adjustRightInd w:val="0"/>
        <w:jc w:val="both"/>
      </w:pPr>
      <w:r w:rsidRPr="00E51C40">
        <w:t xml:space="preserve">знания по истории развития спорта и олимпийского движения, о положительном их влиянии на укрепление мира и дружбы между народами; </w:t>
      </w:r>
    </w:p>
    <w:p w:rsidR="00B57684" w:rsidRDefault="00E51C40" w:rsidP="00B57684">
      <w:pPr>
        <w:pStyle w:val="ad"/>
        <w:numPr>
          <w:ilvl w:val="0"/>
          <w:numId w:val="32"/>
        </w:numPr>
        <w:autoSpaceDE w:val="0"/>
        <w:autoSpaceDN w:val="0"/>
        <w:adjustRightInd w:val="0"/>
        <w:jc w:val="both"/>
      </w:pPr>
      <w:r w:rsidRPr="00E51C40">
        <w:t xml:space="preserve">знания основных направлений развития физической культуры в обществе, их целей, задач и форм организации; </w:t>
      </w:r>
    </w:p>
    <w:p w:rsidR="00E51C40" w:rsidRPr="00E51C40" w:rsidRDefault="00E51C40" w:rsidP="00B57684">
      <w:pPr>
        <w:pStyle w:val="ad"/>
        <w:numPr>
          <w:ilvl w:val="0"/>
          <w:numId w:val="32"/>
        </w:numPr>
        <w:autoSpaceDE w:val="0"/>
        <w:autoSpaceDN w:val="0"/>
        <w:adjustRightInd w:val="0"/>
        <w:jc w:val="both"/>
      </w:pPr>
      <w:r w:rsidRPr="00E51C40">
        <w:t xml:space="preserve">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 </w:t>
      </w:r>
    </w:p>
    <w:p w:rsidR="00E51C40" w:rsidRPr="00E51C40" w:rsidRDefault="00E51C40" w:rsidP="00E51C40">
      <w:pPr>
        <w:autoSpaceDE w:val="0"/>
        <w:autoSpaceDN w:val="0"/>
        <w:adjustRightInd w:val="0"/>
        <w:ind w:left="284" w:firstLine="425"/>
        <w:jc w:val="both"/>
      </w:pPr>
      <w:r w:rsidRPr="00E51C40">
        <w:rPr>
          <w:i/>
          <w:iCs/>
        </w:rPr>
        <w:t xml:space="preserve">В области нравственной культуры: </w:t>
      </w:r>
    </w:p>
    <w:p w:rsidR="00B57684" w:rsidRDefault="00E51C40" w:rsidP="00B57684">
      <w:pPr>
        <w:pStyle w:val="ad"/>
        <w:numPr>
          <w:ilvl w:val="0"/>
          <w:numId w:val="33"/>
        </w:numPr>
        <w:autoSpaceDE w:val="0"/>
        <w:autoSpaceDN w:val="0"/>
        <w:adjustRightInd w:val="0"/>
        <w:jc w:val="both"/>
      </w:pPr>
      <w:r w:rsidRPr="00E51C40">
        <w:t xml:space="preserve">способность проявлять инициативу и самостоятельность при организации совместных занятий физическими упражнениями, доброжелательное и уважительное отношение к участникам с разным уровнем их умений, физических способностей, состояния здоровья; </w:t>
      </w:r>
    </w:p>
    <w:p w:rsidR="00B57684" w:rsidRDefault="00E51C40" w:rsidP="00B57684">
      <w:pPr>
        <w:pStyle w:val="ad"/>
        <w:numPr>
          <w:ilvl w:val="0"/>
          <w:numId w:val="33"/>
        </w:numPr>
        <w:autoSpaceDE w:val="0"/>
        <w:autoSpaceDN w:val="0"/>
        <w:adjustRightInd w:val="0"/>
        <w:jc w:val="both"/>
      </w:pPr>
      <w:r w:rsidRPr="00E51C40">
        <w:t xml:space="preserve">умение взаимодействовать с одноклассниками и сверстниками, оказывать им помощь при освоении новых двигательных действий, корректно объяснять и объективно оценивать технику их выполнения; </w:t>
      </w:r>
    </w:p>
    <w:p w:rsidR="00E51C40" w:rsidRPr="00E51C40" w:rsidRDefault="00E51C40" w:rsidP="00B57684">
      <w:pPr>
        <w:pStyle w:val="ad"/>
        <w:numPr>
          <w:ilvl w:val="0"/>
          <w:numId w:val="33"/>
        </w:numPr>
        <w:autoSpaceDE w:val="0"/>
        <w:autoSpaceDN w:val="0"/>
        <w:adjustRightInd w:val="0"/>
        <w:jc w:val="both"/>
      </w:pPr>
      <w:r w:rsidRPr="00E51C40">
        <w:t xml:space="preserve">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соревнований. </w:t>
      </w:r>
    </w:p>
    <w:p w:rsidR="00E51C40" w:rsidRPr="00E51C40" w:rsidRDefault="00E51C40" w:rsidP="00E51C40">
      <w:pPr>
        <w:autoSpaceDE w:val="0"/>
        <w:autoSpaceDN w:val="0"/>
        <w:adjustRightInd w:val="0"/>
        <w:ind w:left="284" w:firstLine="425"/>
        <w:jc w:val="both"/>
      </w:pPr>
      <w:r w:rsidRPr="00E51C40">
        <w:rPr>
          <w:i/>
          <w:iCs/>
        </w:rPr>
        <w:t xml:space="preserve">В области трудовой культуры: </w:t>
      </w:r>
    </w:p>
    <w:p w:rsidR="00B57684" w:rsidRDefault="00E51C40" w:rsidP="00B57684">
      <w:pPr>
        <w:pStyle w:val="ad"/>
        <w:numPr>
          <w:ilvl w:val="0"/>
          <w:numId w:val="34"/>
        </w:numPr>
        <w:autoSpaceDE w:val="0"/>
        <w:autoSpaceDN w:val="0"/>
        <w:adjustRightInd w:val="0"/>
        <w:jc w:val="both"/>
      </w:pPr>
      <w:r w:rsidRPr="00E51C40">
        <w:t xml:space="preserve">способность преодолевать трудности, добросовестно выполнять учебные задания по технической и физической подготовке; </w:t>
      </w:r>
    </w:p>
    <w:p w:rsidR="00B57684" w:rsidRDefault="00E51C40" w:rsidP="00B57684">
      <w:pPr>
        <w:pStyle w:val="ad"/>
        <w:numPr>
          <w:ilvl w:val="0"/>
          <w:numId w:val="34"/>
        </w:numPr>
        <w:autoSpaceDE w:val="0"/>
        <w:autoSpaceDN w:val="0"/>
        <w:adjustRightInd w:val="0"/>
        <w:jc w:val="both"/>
      </w:pPr>
      <w:r w:rsidRPr="00E51C40">
        <w:t xml:space="preserve">умение организовывать самостоятельные занятия физическими упражнениями разной функциональной направленности, обеспечивать безопасность мест занятий, спортивного инвентаря и оборудования, спортивной одежды; </w:t>
      </w:r>
    </w:p>
    <w:p w:rsidR="00E51C40" w:rsidRPr="00E51C40" w:rsidRDefault="00E51C40" w:rsidP="00B57684">
      <w:pPr>
        <w:pStyle w:val="ad"/>
        <w:numPr>
          <w:ilvl w:val="0"/>
          <w:numId w:val="34"/>
        </w:numPr>
        <w:autoSpaceDE w:val="0"/>
        <w:autoSpaceDN w:val="0"/>
        <w:adjustRightInd w:val="0"/>
        <w:jc w:val="both"/>
      </w:pPr>
      <w:r w:rsidRPr="00E51C40">
        <w:t xml:space="preserve">умение организовывать и проводить самостоятельные занятия по базовым видам школьной программы, подбирать физические упражнения в зависимости от индивидуальной ориентации на будущую профессиональную деятельность. </w:t>
      </w:r>
    </w:p>
    <w:p w:rsidR="00E51C40" w:rsidRPr="00E51C40" w:rsidRDefault="00E51C40" w:rsidP="00E51C40">
      <w:pPr>
        <w:autoSpaceDE w:val="0"/>
        <w:autoSpaceDN w:val="0"/>
        <w:adjustRightInd w:val="0"/>
        <w:ind w:left="284" w:firstLine="425"/>
        <w:jc w:val="both"/>
      </w:pPr>
      <w:r w:rsidRPr="00E51C40">
        <w:rPr>
          <w:i/>
          <w:iCs/>
        </w:rPr>
        <w:t xml:space="preserve">В области эстетической культуры: </w:t>
      </w:r>
    </w:p>
    <w:p w:rsidR="00B57684" w:rsidRDefault="00E51C40" w:rsidP="00B57684">
      <w:pPr>
        <w:pStyle w:val="ad"/>
        <w:numPr>
          <w:ilvl w:val="0"/>
          <w:numId w:val="35"/>
        </w:numPr>
        <w:autoSpaceDE w:val="0"/>
        <w:autoSpaceDN w:val="0"/>
        <w:adjustRightInd w:val="0"/>
        <w:jc w:val="both"/>
      </w:pPr>
      <w:r w:rsidRPr="00E51C40">
        <w:t xml:space="preserve">умение организовывать самостоятельные занятия с использованием физических упражнений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 </w:t>
      </w:r>
    </w:p>
    <w:p w:rsidR="00B57684" w:rsidRDefault="00E51C40" w:rsidP="00B57684">
      <w:pPr>
        <w:pStyle w:val="ad"/>
        <w:numPr>
          <w:ilvl w:val="0"/>
          <w:numId w:val="35"/>
        </w:numPr>
        <w:autoSpaceDE w:val="0"/>
        <w:autoSpaceDN w:val="0"/>
        <w:adjustRightInd w:val="0"/>
        <w:jc w:val="both"/>
      </w:pPr>
      <w:r w:rsidRPr="00E51C40">
        <w:t>умение организовывать самостоятельные занятия по формированию культуры движений при выполнении упражнений разной направленности (на развитие координационных способностей, силовых, скоростных, выносливости, гибкости) в зависимости от индивидуальных особенност</w:t>
      </w:r>
      <w:r w:rsidR="00B57684">
        <w:t>ей физической подготовленности;</w:t>
      </w:r>
    </w:p>
    <w:p w:rsidR="00E51C40" w:rsidRPr="00E51C40" w:rsidRDefault="00E51C40" w:rsidP="00B57684">
      <w:pPr>
        <w:pStyle w:val="ad"/>
        <w:numPr>
          <w:ilvl w:val="0"/>
          <w:numId w:val="35"/>
        </w:numPr>
        <w:autoSpaceDE w:val="0"/>
        <w:autoSpaceDN w:val="0"/>
        <w:adjustRightInd w:val="0"/>
        <w:jc w:val="both"/>
      </w:pPr>
      <w:r w:rsidRPr="00E51C40">
        <w:t xml:space="preserve">способность вести наблюдения за динамикой показателей физического развития, осанки, показателями основных физических способностей, объективно их оценивать и соотносить с общепринятыми нормами и нормативами. </w:t>
      </w:r>
    </w:p>
    <w:p w:rsidR="00E51C40" w:rsidRPr="00E51C40" w:rsidRDefault="00E51C40" w:rsidP="00E51C40">
      <w:pPr>
        <w:autoSpaceDE w:val="0"/>
        <w:autoSpaceDN w:val="0"/>
        <w:adjustRightInd w:val="0"/>
        <w:ind w:left="284" w:firstLine="425"/>
        <w:jc w:val="both"/>
      </w:pPr>
      <w:r w:rsidRPr="00E51C40">
        <w:rPr>
          <w:i/>
          <w:iCs/>
        </w:rPr>
        <w:t xml:space="preserve">В области коммуникативной культуры: </w:t>
      </w:r>
    </w:p>
    <w:p w:rsidR="00B57684" w:rsidRDefault="00E51C40" w:rsidP="00B57684">
      <w:pPr>
        <w:pStyle w:val="ad"/>
        <w:numPr>
          <w:ilvl w:val="0"/>
          <w:numId w:val="36"/>
        </w:numPr>
        <w:autoSpaceDE w:val="0"/>
        <w:autoSpaceDN w:val="0"/>
        <w:adjustRightInd w:val="0"/>
        <w:jc w:val="both"/>
      </w:pPr>
      <w:r w:rsidRPr="00E51C40">
        <w:t xml:space="preserve">способность интересно и доступно излагать знания о физической культуре, умело применяя соответствующие понятия и термины; </w:t>
      </w:r>
    </w:p>
    <w:p w:rsidR="00B57684" w:rsidRDefault="00E51C40" w:rsidP="00B57684">
      <w:pPr>
        <w:pStyle w:val="ad"/>
        <w:numPr>
          <w:ilvl w:val="0"/>
          <w:numId w:val="36"/>
        </w:numPr>
        <w:autoSpaceDE w:val="0"/>
        <w:autoSpaceDN w:val="0"/>
        <w:adjustRightInd w:val="0"/>
        <w:jc w:val="both"/>
      </w:pPr>
      <w:r w:rsidRPr="00E51C40">
        <w:lastRenderedPageBreak/>
        <w:t xml:space="preserve">умение определять задачи занятий физическими упражнениями, включенными в содержание школьной программы, аргументировать, как их следует организовывать и проводить; </w:t>
      </w:r>
    </w:p>
    <w:p w:rsidR="00E51C40" w:rsidRPr="00E51C40" w:rsidRDefault="00E51C40" w:rsidP="00B57684">
      <w:pPr>
        <w:pStyle w:val="ad"/>
        <w:numPr>
          <w:ilvl w:val="0"/>
          <w:numId w:val="36"/>
        </w:numPr>
        <w:autoSpaceDE w:val="0"/>
        <w:autoSpaceDN w:val="0"/>
        <w:adjustRightInd w:val="0"/>
        <w:jc w:val="both"/>
      </w:pPr>
      <w:r w:rsidRPr="00E51C40">
        <w:t xml:space="preserve">способность осуществлять судейство соревнований по одному из видов спорта, проводить занятия в качестве командира отделения, капитана команды, владея необходимыми информационными жестами. </w:t>
      </w:r>
    </w:p>
    <w:p w:rsidR="00E51C40" w:rsidRPr="00E51C40" w:rsidRDefault="00E51C40" w:rsidP="00E51C40">
      <w:pPr>
        <w:autoSpaceDE w:val="0"/>
        <w:autoSpaceDN w:val="0"/>
        <w:adjustRightInd w:val="0"/>
        <w:ind w:left="284" w:firstLine="425"/>
        <w:jc w:val="both"/>
      </w:pPr>
      <w:r w:rsidRPr="00E51C40">
        <w:rPr>
          <w:i/>
          <w:iCs/>
        </w:rPr>
        <w:t xml:space="preserve">В области физической культуры: </w:t>
      </w:r>
    </w:p>
    <w:p w:rsidR="00B57684" w:rsidRDefault="00E51C40" w:rsidP="00B57684">
      <w:pPr>
        <w:pStyle w:val="ad"/>
        <w:numPr>
          <w:ilvl w:val="0"/>
          <w:numId w:val="37"/>
        </w:numPr>
        <w:autoSpaceDE w:val="0"/>
        <w:autoSpaceDN w:val="0"/>
        <w:adjustRightInd w:val="0"/>
        <w:jc w:val="both"/>
      </w:pPr>
      <w:r w:rsidRPr="00E51C40">
        <w:t>способность отбирать физические упражнения, естественные силы природы, гигиенические факторы в соответствии с их функциональной направленностью, составлять из них индивидуальные комплексы для осуществления оздоровительной гимнастики, использования закаливающих процедур, профилактики нарушения осанки, улучшен</w:t>
      </w:r>
      <w:r w:rsidR="00B57684">
        <w:t>ия физической подготовленности;</w:t>
      </w:r>
    </w:p>
    <w:p w:rsidR="00B57684" w:rsidRDefault="00E51C40" w:rsidP="00B57684">
      <w:pPr>
        <w:pStyle w:val="ad"/>
        <w:numPr>
          <w:ilvl w:val="0"/>
          <w:numId w:val="37"/>
        </w:numPr>
        <w:autoSpaceDE w:val="0"/>
        <w:autoSpaceDN w:val="0"/>
        <w:adjustRightInd w:val="0"/>
        <w:jc w:val="both"/>
      </w:pPr>
      <w:r w:rsidRPr="00E51C40">
        <w:t xml:space="preserve">способность составлять планы занятий с использованием физических упражнений разной педагогической направленности, регулировать величину физической нагрузки в зависимости от задач занятий и индивидуальных особенностей организма; </w:t>
      </w:r>
    </w:p>
    <w:p w:rsidR="00E51C40" w:rsidRPr="00B57684" w:rsidRDefault="00E51C40" w:rsidP="00B57684">
      <w:pPr>
        <w:pStyle w:val="ad"/>
        <w:numPr>
          <w:ilvl w:val="0"/>
          <w:numId w:val="37"/>
        </w:numPr>
        <w:autoSpaceDE w:val="0"/>
        <w:autoSpaceDN w:val="0"/>
        <w:adjustRightInd w:val="0"/>
        <w:jc w:val="both"/>
      </w:pPr>
      <w:r w:rsidRPr="00B57684">
        <w:t xml:space="preserve">умение проводить самостоятельные занятия по освоению и закреплению осваиваемых на уроке новых двигательных действий и развитию основных физических (кондиционных и координационных) способностей, контролировать и анализировать эффективность этих занятий, ведя дневник самонаблюдения. </w:t>
      </w:r>
    </w:p>
    <w:p w:rsidR="008B3F4D" w:rsidRDefault="008B3F4D" w:rsidP="008B3F4D">
      <w:pPr>
        <w:shd w:val="clear" w:color="auto" w:fill="FFFFFF"/>
        <w:rPr>
          <w:b/>
          <w:u w:val="single"/>
        </w:rPr>
      </w:pPr>
    </w:p>
    <w:p w:rsidR="00B57684" w:rsidRDefault="00B57684" w:rsidP="008B3F4D">
      <w:pPr>
        <w:shd w:val="clear" w:color="auto" w:fill="FFFFFF"/>
        <w:rPr>
          <w:b/>
          <w:u w:val="single"/>
        </w:rPr>
      </w:pPr>
    </w:p>
    <w:p w:rsidR="00B57684" w:rsidRDefault="00B57684" w:rsidP="008B3F4D">
      <w:pPr>
        <w:shd w:val="clear" w:color="auto" w:fill="FFFFFF"/>
        <w:rPr>
          <w:b/>
          <w:u w:val="single"/>
        </w:rPr>
      </w:pPr>
    </w:p>
    <w:p w:rsidR="00B57684" w:rsidRDefault="00B57684" w:rsidP="008B3F4D">
      <w:pPr>
        <w:shd w:val="clear" w:color="auto" w:fill="FFFFFF"/>
        <w:rPr>
          <w:b/>
          <w:u w:val="single"/>
        </w:rPr>
      </w:pPr>
    </w:p>
    <w:p w:rsidR="00B57684" w:rsidRDefault="00B57684" w:rsidP="008B3F4D">
      <w:pPr>
        <w:shd w:val="clear" w:color="auto" w:fill="FFFFFF"/>
        <w:rPr>
          <w:b/>
          <w:u w:val="single"/>
        </w:rPr>
      </w:pPr>
    </w:p>
    <w:p w:rsidR="00B57684" w:rsidRDefault="00B57684" w:rsidP="008B3F4D">
      <w:pPr>
        <w:shd w:val="clear" w:color="auto" w:fill="FFFFFF"/>
        <w:rPr>
          <w:b/>
          <w:u w:val="single"/>
        </w:rPr>
      </w:pPr>
    </w:p>
    <w:p w:rsidR="00B57684" w:rsidRDefault="00B57684" w:rsidP="008B3F4D">
      <w:pPr>
        <w:shd w:val="clear" w:color="auto" w:fill="FFFFFF"/>
        <w:rPr>
          <w:b/>
          <w:u w:val="single"/>
        </w:rPr>
      </w:pPr>
    </w:p>
    <w:p w:rsidR="00B57684" w:rsidRDefault="00B57684" w:rsidP="008B3F4D">
      <w:pPr>
        <w:shd w:val="clear" w:color="auto" w:fill="FFFFFF"/>
        <w:rPr>
          <w:b/>
          <w:u w:val="single"/>
        </w:rPr>
      </w:pPr>
    </w:p>
    <w:p w:rsidR="00B57684" w:rsidRDefault="00B57684" w:rsidP="008B3F4D">
      <w:pPr>
        <w:shd w:val="clear" w:color="auto" w:fill="FFFFFF"/>
        <w:rPr>
          <w:b/>
          <w:u w:val="single"/>
        </w:rPr>
      </w:pPr>
    </w:p>
    <w:p w:rsidR="00B57684" w:rsidRDefault="00B57684" w:rsidP="008B3F4D">
      <w:pPr>
        <w:shd w:val="clear" w:color="auto" w:fill="FFFFFF"/>
        <w:rPr>
          <w:b/>
          <w:u w:val="single"/>
        </w:rPr>
      </w:pPr>
    </w:p>
    <w:p w:rsidR="00B57684" w:rsidRDefault="00B57684" w:rsidP="008B3F4D">
      <w:pPr>
        <w:shd w:val="clear" w:color="auto" w:fill="FFFFFF"/>
        <w:rPr>
          <w:b/>
          <w:u w:val="single"/>
        </w:rPr>
      </w:pPr>
    </w:p>
    <w:p w:rsidR="00B57684" w:rsidRDefault="00B57684" w:rsidP="008B3F4D">
      <w:pPr>
        <w:shd w:val="clear" w:color="auto" w:fill="FFFFFF"/>
        <w:rPr>
          <w:b/>
          <w:u w:val="single"/>
        </w:rPr>
      </w:pPr>
    </w:p>
    <w:p w:rsidR="00B57684" w:rsidRDefault="00B57684" w:rsidP="008B3F4D">
      <w:pPr>
        <w:shd w:val="clear" w:color="auto" w:fill="FFFFFF"/>
        <w:rPr>
          <w:b/>
          <w:u w:val="single"/>
        </w:rPr>
      </w:pPr>
    </w:p>
    <w:p w:rsidR="00B57684" w:rsidRDefault="00B57684" w:rsidP="008B3F4D">
      <w:pPr>
        <w:shd w:val="clear" w:color="auto" w:fill="FFFFFF"/>
        <w:rPr>
          <w:b/>
          <w:u w:val="single"/>
        </w:rPr>
      </w:pPr>
    </w:p>
    <w:p w:rsidR="00B57684" w:rsidRDefault="00B57684" w:rsidP="008B3F4D">
      <w:pPr>
        <w:shd w:val="clear" w:color="auto" w:fill="FFFFFF"/>
        <w:rPr>
          <w:b/>
          <w:u w:val="single"/>
        </w:rPr>
      </w:pPr>
    </w:p>
    <w:p w:rsidR="00B57684" w:rsidRDefault="00B57684" w:rsidP="008B3F4D">
      <w:pPr>
        <w:shd w:val="clear" w:color="auto" w:fill="FFFFFF"/>
        <w:rPr>
          <w:b/>
          <w:u w:val="single"/>
        </w:rPr>
      </w:pPr>
    </w:p>
    <w:p w:rsidR="00B57684" w:rsidRDefault="00B57684" w:rsidP="008B3F4D">
      <w:pPr>
        <w:shd w:val="clear" w:color="auto" w:fill="FFFFFF"/>
        <w:rPr>
          <w:b/>
          <w:u w:val="single"/>
        </w:rPr>
      </w:pPr>
    </w:p>
    <w:p w:rsidR="00B57684" w:rsidRDefault="00B57684" w:rsidP="008B3F4D">
      <w:pPr>
        <w:shd w:val="clear" w:color="auto" w:fill="FFFFFF"/>
        <w:rPr>
          <w:b/>
          <w:u w:val="single"/>
        </w:rPr>
      </w:pPr>
    </w:p>
    <w:p w:rsidR="00B57684" w:rsidRDefault="00B57684" w:rsidP="008B3F4D">
      <w:pPr>
        <w:shd w:val="clear" w:color="auto" w:fill="FFFFFF"/>
        <w:rPr>
          <w:b/>
          <w:u w:val="single"/>
        </w:rPr>
      </w:pPr>
    </w:p>
    <w:p w:rsidR="00B57684" w:rsidRDefault="00B57684" w:rsidP="008B3F4D">
      <w:pPr>
        <w:shd w:val="clear" w:color="auto" w:fill="FFFFFF"/>
        <w:rPr>
          <w:b/>
          <w:u w:val="single"/>
        </w:rPr>
      </w:pPr>
    </w:p>
    <w:p w:rsidR="00B57684" w:rsidRDefault="00B57684" w:rsidP="008B3F4D">
      <w:pPr>
        <w:shd w:val="clear" w:color="auto" w:fill="FFFFFF"/>
        <w:rPr>
          <w:b/>
          <w:u w:val="single"/>
        </w:rPr>
      </w:pPr>
    </w:p>
    <w:p w:rsidR="00B57684" w:rsidRDefault="00B57684" w:rsidP="008B3F4D">
      <w:pPr>
        <w:shd w:val="clear" w:color="auto" w:fill="FFFFFF"/>
        <w:rPr>
          <w:b/>
          <w:u w:val="single"/>
        </w:rPr>
      </w:pPr>
    </w:p>
    <w:p w:rsidR="00B57684" w:rsidRDefault="00B57684" w:rsidP="008B3F4D">
      <w:pPr>
        <w:shd w:val="clear" w:color="auto" w:fill="FFFFFF"/>
        <w:rPr>
          <w:b/>
          <w:u w:val="single"/>
        </w:rPr>
      </w:pPr>
    </w:p>
    <w:p w:rsidR="00B57684" w:rsidRDefault="00B57684" w:rsidP="008B3F4D">
      <w:pPr>
        <w:shd w:val="clear" w:color="auto" w:fill="FFFFFF"/>
        <w:rPr>
          <w:b/>
          <w:u w:val="single"/>
        </w:rPr>
      </w:pPr>
    </w:p>
    <w:p w:rsidR="00B57684" w:rsidRDefault="00B57684" w:rsidP="008B3F4D">
      <w:pPr>
        <w:shd w:val="clear" w:color="auto" w:fill="FFFFFF"/>
        <w:rPr>
          <w:b/>
          <w:u w:val="single"/>
        </w:rPr>
      </w:pPr>
    </w:p>
    <w:p w:rsidR="00B57684" w:rsidRDefault="00B57684" w:rsidP="008B3F4D">
      <w:pPr>
        <w:shd w:val="clear" w:color="auto" w:fill="FFFFFF"/>
        <w:rPr>
          <w:b/>
          <w:u w:val="single"/>
        </w:rPr>
      </w:pPr>
    </w:p>
    <w:p w:rsidR="00B57684" w:rsidRDefault="00B57684" w:rsidP="008B3F4D">
      <w:pPr>
        <w:shd w:val="clear" w:color="auto" w:fill="FFFFFF"/>
        <w:rPr>
          <w:b/>
          <w:u w:val="single"/>
        </w:rPr>
      </w:pPr>
    </w:p>
    <w:p w:rsidR="00B57684" w:rsidRDefault="00B57684" w:rsidP="008B3F4D">
      <w:pPr>
        <w:shd w:val="clear" w:color="auto" w:fill="FFFFFF"/>
        <w:rPr>
          <w:b/>
          <w:u w:val="single"/>
        </w:rPr>
      </w:pPr>
    </w:p>
    <w:p w:rsidR="00B57684" w:rsidRDefault="00B57684" w:rsidP="008B3F4D">
      <w:pPr>
        <w:shd w:val="clear" w:color="auto" w:fill="FFFFFF"/>
        <w:rPr>
          <w:b/>
          <w:u w:val="single"/>
        </w:rPr>
      </w:pPr>
    </w:p>
    <w:p w:rsidR="00B57684" w:rsidRDefault="00B57684" w:rsidP="008B3F4D">
      <w:pPr>
        <w:shd w:val="clear" w:color="auto" w:fill="FFFFFF"/>
        <w:rPr>
          <w:b/>
          <w:u w:val="single"/>
        </w:rPr>
      </w:pPr>
    </w:p>
    <w:p w:rsidR="00B57684" w:rsidRDefault="00B57684" w:rsidP="008B3F4D">
      <w:pPr>
        <w:shd w:val="clear" w:color="auto" w:fill="FFFFFF"/>
        <w:rPr>
          <w:b/>
          <w:u w:val="single"/>
        </w:rPr>
      </w:pPr>
    </w:p>
    <w:p w:rsidR="00B57684" w:rsidRPr="0044483A" w:rsidRDefault="00B57684" w:rsidP="008B3F4D">
      <w:pPr>
        <w:shd w:val="clear" w:color="auto" w:fill="FFFFFF"/>
        <w:rPr>
          <w:b/>
          <w:u w:val="single"/>
        </w:rPr>
      </w:pPr>
    </w:p>
    <w:p w:rsidR="00595BC8" w:rsidRDefault="004732F3" w:rsidP="00595BC8">
      <w:pPr>
        <w:shd w:val="clear" w:color="auto" w:fill="FFFFFF"/>
        <w:jc w:val="center"/>
      </w:pPr>
      <w:r>
        <w:rPr>
          <w:b/>
          <w:u w:val="single"/>
        </w:rPr>
        <w:lastRenderedPageBreak/>
        <w:t>3</w:t>
      </w:r>
      <w:r w:rsidR="000B1CEC">
        <w:rPr>
          <w:b/>
          <w:u w:val="single"/>
        </w:rPr>
        <w:t>. СОДЕРЖАНИЕ УЧЕБНОГО КУРСА</w:t>
      </w:r>
      <w:r w:rsidR="00D50601">
        <w:rPr>
          <w:b/>
          <w:u w:val="single"/>
        </w:rPr>
        <w:t xml:space="preserve"> «ФИЗИЧЕСКАЯ КУЛЬТУРА</w:t>
      </w:r>
      <w:r w:rsidR="00595BC8">
        <w:rPr>
          <w:b/>
          <w:u w:val="single"/>
        </w:rPr>
        <w:t>»</w:t>
      </w:r>
    </w:p>
    <w:p w:rsidR="000C0453" w:rsidRPr="00DA7D3B" w:rsidRDefault="000C0453" w:rsidP="008F4AB8">
      <w:pPr>
        <w:tabs>
          <w:tab w:val="left" w:pos="1380"/>
        </w:tabs>
        <w:suppressAutoHyphens w:val="0"/>
        <w:rPr>
          <w:b/>
          <w:lang w:eastAsia="en-US"/>
        </w:rPr>
      </w:pPr>
    </w:p>
    <w:p w:rsidR="004751BB" w:rsidRPr="004751BB" w:rsidRDefault="004751BB" w:rsidP="004751BB">
      <w:pPr>
        <w:pStyle w:val="Default"/>
        <w:ind w:left="284" w:firstLine="425"/>
        <w:jc w:val="center"/>
        <w:rPr>
          <w:color w:val="auto"/>
        </w:rPr>
      </w:pPr>
      <w:r w:rsidRPr="004751BB">
        <w:rPr>
          <w:b/>
          <w:bCs/>
          <w:color w:val="auto"/>
        </w:rPr>
        <w:t>Знания о физической культуре</w:t>
      </w:r>
    </w:p>
    <w:p w:rsidR="004751BB" w:rsidRDefault="004751BB" w:rsidP="004751BB">
      <w:pPr>
        <w:pStyle w:val="Default"/>
        <w:ind w:left="284" w:firstLine="425"/>
        <w:jc w:val="both"/>
        <w:rPr>
          <w:b/>
          <w:bCs/>
          <w:color w:val="auto"/>
        </w:rPr>
      </w:pPr>
      <w:r w:rsidRPr="004751BB">
        <w:rPr>
          <w:b/>
          <w:bCs/>
          <w:color w:val="auto"/>
        </w:rPr>
        <w:t xml:space="preserve">История физической культуры. </w:t>
      </w:r>
    </w:p>
    <w:p w:rsid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Олимпийские игры древности. Возрождение Олимпийских игр и </w:t>
      </w:r>
      <w:proofErr w:type="gramStart"/>
      <w:r w:rsidRPr="004751BB">
        <w:rPr>
          <w:color w:val="auto"/>
        </w:rPr>
        <w:t>олимпийского</w:t>
      </w:r>
      <w:proofErr w:type="gramEnd"/>
      <w:r w:rsidRPr="004751BB">
        <w:rPr>
          <w:color w:val="auto"/>
        </w:rPr>
        <w:t xml:space="preserve">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движения. </w:t>
      </w:r>
    </w:p>
    <w:p w:rsidR="004751BB" w:rsidRDefault="004751BB" w:rsidP="004751BB">
      <w:pPr>
        <w:pStyle w:val="Default"/>
        <w:ind w:left="284"/>
        <w:jc w:val="both"/>
        <w:rPr>
          <w:color w:val="auto"/>
        </w:rPr>
      </w:pPr>
      <w:r>
        <w:rPr>
          <w:color w:val="auto"/>
        </w:rPr>
        <w:t xml:space="preserve">       </w:t>
      </w:r>
      <w:r w:rsidRPr="004751BB">
        <w:rPr>
          <w:color w:val="auto"/>
        </w:rPr>
        <w:t xml:space="preserve">История зарождения олимпийского движения в России. Олимпийское движение </w:t>
      </w:r>
      <w:proofErr w:type="gramStart"/>
      <w:r w:rsidRPr="004751BB">
        <w:rPr>
          <w:color w:val="auto"/>
        </w:rPr>
        <w:t>в</w:t>
      </w:r>
      <w:proofErr w:type="gramEnd"/>
      <w:r w:rsidRPr="004751BB">
        <w:rPr>
          <w:color w:val="auto"/>
        </w:rPr>
        <w:t xml:space="preserve"> </w:t>
      </w:r>
    </w:p>
    <w:p w:rsidR="004751BB" w:rsidRDefault="004751BB" w:rsidP="004751BB">
      <w:pPr>
        <w:pStyle w:val="Default"/>
        <w:ind w:left="284"/>
        <w:jc w:val="both"/>
        <w:rPr>
          <w:color w:val="auto"/>
        </w:rPr>
      </w:pPr>
      <w:r>
        <w:rPr>
          <w:color w:val="auto"/>
        </w:rPr>
        <w:t xml:space="preserve">       </w:t>
      </w:r>
      <w:r w:rsidRPr="004751BB">
        <w:rPr>
          <w:color w:val="auto"/>
        </w:rPr>
        <w:t xml:space="preserve">России (СССР). Выдающиеся достижения отечественных спортсменов </w:t>
      </w:r>
      <w:proofErr w:type="gramStart"/>
      <w:r w:rsidRPr="004751BB">
        <w:rPr>
          <w:color w:val="auto"/>
        </w:rPr>
        <w:t>на</w:t>
      </w:r>
      <w:proofErr w:type="gramEnd"/>
      <w:r w:rsidRPr="004751BB">
        <w:rPr>
          <w:color w:val="auto"/>
        </w:rPr>
        <w:t xml:space="preserve"> </w:t>
      </w:r>
    </w:p>
    <w:p w:rsidR="004751BB" w:rsidRPr="004751BB" w:rsidRDefault="004751BB" w:rsidP="004751BB">
      <w:pPr>
        <w:pStyle w:val="Default"/>
        <w:ind w:left="284"/>
        <w:jc w:val="both"/>
        <w:rPr>
          <w:color w:val="auto"/>
        </w:rPr>
      </w:pPr>
      <w:r>
        <w:rPr>
          <w:color w:val="auto"/>
        </w:rPr>
        <w:t xml:space="preserve">       </w:t>
      </w:r>
      <w:r w:rsidRPr="004751BB">
        <w:rPr>
          <w:color w:val="auto"/>
        </w:rPr>
        <w:t xml:space="preserve">Олимпийских </w:t>
      </w:r>
      <w:proofErr w:type="gramStart"/>
      <w:r w:rsidRPr="004751BB">
        <w:rPr>
          <w:color w:val="auto"/>
        </w:rPr>
        <w:t>играх</w:t>
      </w:r>
      <w:proofErr w:type="gramEnd"/>
      <w:r w:rsidRPr="004751BB">
        <w:rPr>
          <w:color w:val="auto"/>
        </w:rPr>
        <w:t xml:space="preserve">. </w:t>
      </w:r>
    </w:p>
    <w:p w:rsidR="004751BB" w:rsidRPr="004751BB" w:rsidRDefault="004751BB" w:rsidP="004751BB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       </w:t>
      </w:r>
      <w:r w:rsidRPr="004751BB">
        <w:rPr>
          <w:color w:val="auto"/>
        </w:rPr>
        <w:t xml:space="preserve">Характеристика видов спорта, входящих в программу Олимпийских игр.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Физическая культура в современном обществе. </w:t>
      </w:r>
    </w:p>
    <w:p w:rsid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Организация и проведение пеших туристских походов. Требования к технике </w:t>
      </w:r>
      <w:r>
        <w:rPr>
          <w:color w:val="auto"/>
        </w:rPr>
        <w:t xml:space="preserve"> 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безопасности и бережному отношению к природе (экологические требования). </w:t>
      </w:r>
    </w:p>
    <w:p w:rsid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b/>
          <w:bCs/>
          <w:color w:val="auto"/>
        </w:rPr>
        <w:t>Физическая культура (основные понятия)</w:t>
      </w:r>
      <w:r w:rsidRPr="004751BB">
        <w:rPr>
          <w:color w:val="auto"/>
        </w:rPr>
        <w:t xml:space="preserve">.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Физическое развитие человека. </w:t>
      </w:r>
    </w:p>
    <w:p w:rsid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Физическая подготовка и ее связь с укреплением здоровья, развитием </w:t>
      </w:r>
      <w:proofErr w:type="gramStart"/>
      <w:r w:rsidRPr="004751BB">
        <w:rPr>
          <w:color w:val="auto"/>
        </w:rPr>
        <w:t>физических</w:t>
      </w:r>
      <w:proofErr w:type="gramEnd"/>
      <w:r w:rsidRPr="004751BB">
        <w:rPr>
          <w:color w:val="auto"/>
        </w:rPr>
        <w:t xml:space="preserve">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качеств. </w:t>
      </w:r>
    </w:p>
    <w:p w:rsid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Организация и планирование самостоятельных занятий по развитию физических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качеств.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Техническая подготовка. Техника движений и ее основные показатели.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Всестороннее и гармоничное физическое развитие.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Адаптивная физическая культура.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Спортивная подготовка.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Здоровье и здоровый образ жизни. Допинг. Концепция честного спорта.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Профессионально-прикладная физическая подготовка. </w:t>
      </w:r>
    </w:p>
    <w:p w:rsidR="004751BB" w:rsidRDefault="004751BB" w:rsidP="004751BB">
      <w:pPr>
        <w:pStyle w:val="Default"/>
        <w:ind w:left="284" w:firstLine="425"/>
        <w:jc w:val="both"/>
        <w:rPr>
          <w:b/>
          <w:bCs/>
          <w:color w:val="auto"/>
        </w:rPr>
      </w:pPr>
      <w:r w:rsidRPr="004751BB">
        <w:rPr>
          <w:b/>
          <w:bCs/>
          <w:color w:val="auto"/>
        </w:rPr>
        <w:t xml:space="preserve">Физическая культура человека.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Режим дня и его основное содержание.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>За</w:t>
      </w:r>
      <w:r w:rsidR="0027668C">
        <w:rPr>
          <w:color w:val="auto"/>
        </w:rPr>
        <w:t>ка</w:t>
      </w:r>
      <w:r w:rsidRPr="004751BB">
        <w:rPr>
          <w:color w:val="auto"/>
        </w:rPr>
        <w:t xml:space="preserve">ливание организма. Правила безопасности и гигиенические требования. </w:t>
      </w:r>
    </w:p>
    <w:p w:rsid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Влияние занятий физической культурой на формирование положительных качеств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личности.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Проведение самостоятельных занятий по коррекции осанки и телосложения.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Восстановительный массаж.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Проведение банных процедур.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Первая помощь во время занятий физической культурой и спортом. </w:t>
      </w:r>
    </w:p>
    <w:p w:rsidR="004751BB" w:rsidRDefault="004751BB" w:rsidP="004751BB">
      <w:pPr>
        <w:pStyle w:val="Default"/>
        <w:ind w:left="284" w:firstLine="425"/>
        <w:jc w:val="center"/>
        <w:rPr>
          <w:b/>
          <w:bCs/>
          <w:color w:val="auto"/>
        </w:rPr>
      </w:pPr>
    </w:p>
    <w:p w:rsidR="004751BB" w:rsidRPr="004751BB" w:rsidRDefault="004751BB" w:rsidP="004751BB">
      <w:pPr>
        <w:pStyle w:val="Default"/>
        <w:ind w:left="284" w:firstLine="425"/>
        <w:jc w:val="center"/>
        <w:rPr>
          <w:color w:val="auto"/>
        </w:rPr>
      </w:pPr>
      <w:r w:rsidRPr="004751BB">
        <w:rPr>
          <w:b/>
          <w:bCs/>
          <w:color w:val="auto"/>
        </w:rPr>
        <w:t>Способы двигательной (физкультурной) деятельности</w:t>
      </w:r>
    </w:p>
    <w:p w:rsidR="004751BB" w:rsidRDefault="004751BB" w:rsidP="004751BB">
      <w:pPr>
        <w:pStyle w:val="Default"/>
        <w:ind w:left="284" w:firstLine="425"/>
        <w:jc w:val="both"/>
        <w:rPr>
          <w:b/>
          <w:bCs/>
          <w:color w:val="auto"/>
        </w:rPr>
      </w:pPr>
      <w:r w:rsidRPr="004751BB">
        <w:rPr>
          <w:b/>
          <w:bCs/>
          <w:color w:val="auto"/>
        </w:rPr>
        <w:t xml:space="preserve">Организация и проведение самостоятельных занятий физической культурой.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Подготовка к занятиям физической культурой. </w:t>
      </w:r>
    </w:p>
    <w:p w:rsid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Выбор упражнений и составление индивидуальных комплексов для </w:t>
      </w:r>
      <w:proofErr w:type="gramStart"/>
      <w:r w:rsidRPr="004751BB">
        <w:rPr>
          <w:color w:val="auto"/>
        </w:rPr>
        <w:t>утренней</w:t>
      </w:r>
      <w:proofErr w:type="gramEnd"/>
      <w:r w:rsidRPr="004751BB">
        <w:rPr>
          <w:color w:val="auto"/>
        </w:rPr>
        <w:t xml:space="preserve">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зарядки, физкультминуток и </w:t>
      </w:r>
      <w:proofErr w:type="spellStart"/>
      <w:r w:rsidRPr="004751BB">
        <w:rPr>
          <w:color w:val="auto"/>
        </w:rPr>
        <w:t>физкультпауз</w:t>
      </w:r>
      <w:proofErr w:type="spellEnd"/>
      <w:r w:rsidRPr="004751BB">
        <w:rPr>
          <w:color w:val="auto"/>
        </w:rPr>
        <w:t xml:space="preserve"> (подвижных перемен).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Планирование занятий физической подготовкой.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Проведение самостоятельных занятий прикладной физической подготовкой.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Организация досуга средствами физической культуры. </w:t>
      </w:r>
    </w:p>
    <w:p w:rsidR="004751BB" w:rsidRDefault="004751BB" w:rsidP="004751BB">
      <w:pPr>
        <w:pStyle w:val="Default"/>
        <w:ind w:left="284" w:firstLine="425"/>
        <w:jc w:val="both"/>
        <w:rPr>
          <w:b/>
          <w:bCs/>
          <w:color w:val="auto"/>
        </w:rPr>
      </w:pPr>
      <w:r w:rsidRPr="004751BB">
        <w:rPr>
          <w:b/>
          <w:bCs/>
          <w:color w:val="auto"/>
        </w:rPr>
        <w:t xml:space="preserve">Оценка эффективности занятий физической культурой.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>Самонаблюдение и самоконтроль.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Оценка эффективности занятий физкультурно-оздоровительной деятельностью. </w:t>
      </w:r>
    </w:p>
    <w:p w:rsid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Оценка техники движений, способы выявления и устранения ошибок в технике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выполнения упражнений (технических ошибок). </w:t>
      </w:r>
    </w:p>
    <w:p w:rsid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t xml:space="preserve">Измерение </w:t>
      </w:r>
      <w:r w:rsidRPr="004751BB">
        <w:rPr>
          <w:color w:val="auto"/>
        </w:rPr>
        <w:t xml:space="preserve">резервов организма и состояния здоровья с помощью функциональных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проб. </w:t>
      </w:r>
    </w:p>
    <w:p w:rsidR="004751BB" w:rsidRDefault="004751BB" w:rsidP="004751BB">
      <w:pPr>
        <w:pStyle w:val="Default"/>
        <w:ind w:left="284" w:firstLine="425"/>
        <w:jc w:val="center"/>
        <w:rPr>
          <w:b/>
          <w:bCs/>
          <w:color w:val="auto"/>
        </w:rPr>
      </w:pPr>
    </w:p>
    <w:p w:rsidR="004751BB" w:rsidRDefault="004751BB" w:rsidP="004751BB">
      <w:pPr>
        <w:pStyle w:val="Default"/>
        <w:ind w:left="284" w:firstLine="425"/>
        <w:jc w:val="center"/>
        <w:rPr>
          <w:b/>
          <w:bCs/>
          <w:color w:val="auto"/>
        </w:rPr>
      </w:pPr>
    </w:p>
    <w:p w:rsidR="004751BB" w:rsidRPr="004751BB" w:rsidRDefault="004751BB" w:rsidP="004751BB">
      <w:pPr>
        <w:pStyle w:val="Default"/>
        <w:ind w:left="284" w:firstLine="425"/>
        <w:jc w:val="center"/>
        <w:rPr>
          <w:color w:val="auto"/>
        </w:rPr>
      </w:pPr>
      <w:r w:rsidRPr="004751BB">
        <w:rPr>
          <w:b/>
          <w:bCs/>
          <w:color w:val="auto"/>
        </w:rPr>
        <w:lastRenderedPageBreak/>
        <w:t>Физическое совершенствование</w:t>
      </w:r>
    </w:p>
    <w:p w:rsidR="004751BB" w:rsidRDefault="004751BB" w:rsidP="004751BB">
      <w:pPr>
        <w:pStyle w:val="Default"/>
        <w:ind w:left="284" w:firstLine="425"/>
        <w:jc w:val="both"/>
        <w:rPr>
          <w:b/>
          <w:bCs/>
          <w:color w:val="auto"/>
        </w:rPr>
      </w:pPr>
      <w:r w:rsidRPr="004751BB">
        <w:rPr>
          <w:b/>
          <w:bCs/>
          <w:color w:val="auto"/>
        </w:rPr>
        <w:t xml:space="preserve">Физкультурно-оздоровительная деятельность.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Оздоровительные формы занятий в режиме учебного дня и учебной недели. </w:t>
      </w:r>
    </w:p>
    <w:p w:rsid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>Индивидуальные комплек</w:t>
      </w:r>
      <w:r>
        <w:rPr>
          <w:color w:val="auto"/>
        </w:rPr>
        <w:t xml:space="preserve">сы </w:t>
      </w:r>
      <w:proofErr w:type="gramStart"/>
      <w:r>
        <w:rPr>
          <w:color w:val="auto"/>
        </w:rPr>
        <w:t>адаптивной</w:t>
      </w:r>
      <w:proofErr w:type="gramEnd"/>
      <w:r>
        <w:rPr>
          <w:color w:val="auto"/>
        </w:rPr>
        <w:t xml:space="preserve"> (лечебной) и корри</w:t>
      </w:r>
      <w:r w:rsidRPr="004751BB">
        <w:rPr>
          <w:color w:val="auto"/>
        </w:rPr>
        <w:t xml:space="preserve">гирующей физической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культуры. </w:t>
      </w:r>
    </w:p>
    <w:p w:rsidR="004751BB" w:rsidRDefault="004751BB" w:rsidP="004751BB">
      <w:pPr>
        <w:pStyle w:val="Default"/>
        <w:ind w:left="284" w:firstLine="425"/>
        <w:jc w:val="both"/>
        <w:rPr>
          <w:b/>
          <w:bCs/>
          <w:color w:val="auto"/>
        </w:rPr>
      </w:pPr>
      <w:r w:rsidRPr="004751BB">
        <w:rPr>
          <w:b/>
          <w:bCs/>
          <w:color w:val="auto"/>
        </w:rPr>
        <w:t xml:space="preserve">Спортивно-оздоровительная деятельность с общеразвивающей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b/>
          <w:bCs/>
          <w:color w:val="auto"/>
        </w:rPr>
        <w:t xml:space="preserve">направленностью. </w:t>
      </w:r>
    </w:p>
    <w:p w:rsidR="004751BB" w:rsidRDefault="004751BB" w:rsidP="004751BB">
      <w:pPr>
        <w:pStyle w:val="Default"/>
        <w:ind w:left="284" w:firstLine="425"/>
        <w:jc w:val="both"/>
        <w:rPr>
          <w:b/>
          <w:bCs/>
          <w:color w:val="auto"/>
        </w:rPr>
      </w:pPr>
      <w:r w:rsidRPr="004751BB">
        <w:rPr>
          <w:b/>
          <w:bCs/>
          <w:color w:val="auto"/>
        </w:rPr>
        <w:t xml:space="preserve">Гимнастика с основами акробатики.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Организующие команды и приемы.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Акробатические упражнения и комбинации.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Опорные прыжки.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Упражнения и комбинации на гимнастическом бревне (девочки). </w:t>
      </w:r>
    </w:p>
    <w:p w:rsid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Упражнения и комбинации на гимнастической перекладине (мальчики). </w:t>
      </w:r>
    </w:p>
    <w:p w:rsidR="004E2D14" w:rsidRDefault="004E2D14" w:rsidP="004751BB">
      <w:pPr>
        <w:pStyle w:val="Default"/>
        <w:ind w:left="284" w:firstLine="425"/>
        <w:jc w:val="both"/>
        <w:rPr>
          <w:color w:val="auto"/>
        </w:rPr>
      </w:pPr>
      <w:r>
        <w:rPr>
          <w:color w:val="auto"/>
        </w:rPr>
        <w:t xml:space="preserve">Упражнения и комбинации на гимнастических брусьях: упражнения </w:t>
      </w:r>
      <w:proofErr w:type="gramStart"/>
      <w:r>
        <w:rPr>
          <w:color w:val="auto"/>
        </w:rPr>
        <w:t>на</w:t>
      </w:r>
      <w:proofErr w:type="gramEnd"/>
      <w:r>
        <w:rPr>
          <w:color w:val="auto"/>
        </w:rPr>
        <w:t xml:space="preserve"> </w:t>
      </w:r>
    </w:p>
    <w:p w:rsidR="004E2D14" w:rsidRDefault="004E2D14" w:rsidP="004751BB">
      <w:pPr>
        <w:pStyle w:val="Default"/>
        <w:ind w:left="284" w:firstLine="425"/>
        <w:jc w:val="both"/>
        <w:rPr>
          <w:color w:val="auto"/>
        </w:rPr>
      </w:pPr>
      <w:r>
        <w:rPr>
          <w:color w:val="auto"/>
        </w:rPr>
        <w:t xml:space="preserve">параллельных </w:t>
      </w:r>
      <w:proofErr w:type="gramStart"/>
      <w:r>
        <w:rPr>
          <w:color w:val="auto"/>
        </w:rPr>
        <w:t>брусьях</w:t>
      </w:r>
      <w:proofErr w:type="gramEnd"/>
      <w:r>
        <w:rPr>
          <w:color w:val="auto"/>
        </w:rPr>
        <w:t xml:space="preserve"> (мальчики); упражнения на разновысоких брусьях </w:t>
      </w:r>
    </w:p>
    <w:p w:rsidR="004E2D14" w:rsidRPr="004751BB" w:rsidRDefault="004E2D14" w:rsidP="004751BB">
      <w:pPr>
        <w:pStyle w:val="Default"/>
        <w:ind w:left="284" w:firstLine="425"/>
        <w:jc w:val="both"/>
        <w:rPr>
          <w:color w:val="auto"/>
        </w:rPr>
      </w:pPr>
      <w:r>
        <w:rPr>
          <w:color w:val="auto"/>
        </w:rPr>
        <w:t>(девочки).</w:t>
      </w:r>
    </w:p>
    <w:p w:rsid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b/>
          <w:bCs/>
          <w:color w:val="auto"/>
        </w:rPr>
        <w:t>Легкая атлетика</w:t>
      </w:r>
      <w:r w:rsidRPr="004751BB">
        <w:rPr>
          <w:color w:val="auto"/>
        </w:rPr>
        <w:t xml:space="preserve">.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Беговые упражнения.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Прыжковые упражнения.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Метание малого мяча. </w:t>
      </w:r>
    </w:p>
    <w:p w:rsid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b/>
          <w:bCs/>
          <w:color w:val="auto"/>
        </w:rPr>
        <w:t xml:space="preserve">Лыжные гонки. </w:t>
      </w:r>
      <w:r w:rsidRPr="004751BB">
        <w:rPr>
          <w:color w:val="auto"/>
        </w:rPr>
        <w:t xml:space="preserve">Передвижение на лыжах. </w:t>
      </w:r>
    </w:p>
    <w:p w:rsidR="00B13BD8" w:rsidRDefault="00B13BD8" w:rsidP="004751BB">
      <w:pPr>
        <w:pStyle w:val="Default"/>
        <w:ind w:left="284" w:firstLine="425"/>
        <w:jc w:val="both"/>
        <w:rPr>
          <w:color w:val="auto"/>
        </w:rPr>
      </w:pPr>
      <w:r>
        <w:rPr>
          <w:b/>
          <w:bCs/>
          <w:color w:val="auto"/>
        </w:rPr>
        <w:t>Элементы единоборств.</w:t>
      </w:r>
      <w:r>
        <w:rPr>
          <w:color w:val="auto"/>
        </w:rPr>
        <w:t xml:space="preserve"> </w:t>
      </w:r>
    </w:p>
    <w:p w:rsidR="00B13BD8" w:rsidRDefault="00B13BD8" w:rsidP="004751BB">
      <w:pPr>
        <w:pStyle w:val="Default"/>
        <w:ind w:left="284" w:firstLine="425"/>
        <w:jc w:val="both"/>
        <w:rPr>
          <w:color w:val="auto"/>
        </w:rPr>
      </w:pPr>
      <w:r>
        <w:rPr>
          <w:color w:val="auto"/>
        </w:rPr>
        <w:t xml:space="preserve">Стойки и передвижения в стойке. </w:t>
      </w:r>
    </w:p>
    <w:p w:rsidR="00B13BD8" w:rsidRDefault="00B13BD8" w:rsidP="004751BB">
      <w:pPr>
        <w:pStyle w:val="Default"/>
        <w:ind w:left="284" w:firstLine="425"/>
        <w:jc w:val="both"/>
        <w:rPr>
          <w:color w:val="auto"/>
        </w:rPr>
      </w:pPr>
      <w:r>
        <w:rPr>
          <w:color w:val="auto"/>
        </w:rPr>
        <w:t xml:space="preserve">Приемы борьбы. </w:t>
      </w:r>
    </w:p>
    <w:p w:rsidR="00B13BD8" w:rsidRPr="004751BB" w:rsidRDefault="00B13BD8" w:rsidP="004751BB">
      <w:pPr>
        <w:pStyle w:val="Default"/>
        <w:ind w:left="284" w:firstLine="425"/>
        <w:jc w:val="both"/>
        <w:rPr>
          <w:color w:val="auto"/>
        </w:rPr>
      </w:pPr>
      <w:r>
        <w:rPr>
          <w:color w:val="auto"/>
        </w:rPr>
        <w:t>Упражнения по овладению приёмами страховки.</w:t>
      </w:r>
    </w:p>
    <w:p w:rsidR="004751BB" w:rsidRDefault="004751BB" w:rsidP="004751BB">
      <w:pPr>
        <w:pStyle w:val="Default"/>
        <w:ind w:left="284" w:firstLine="425"/>
        <w:jc w:val="both"/>
        <w:rPr>
          <w:color w:val="auto"/>
        </w:rPr>
      </w:pPr>
      <w:r>
        <w:rPr>
          <w:b/>
          <w:bCs/>
          <w:color w:val="auto"/>
        </w:rPr>
        <w:t>Спортивные игры</w:t>
      </w:r>
      <w:r w:rsidRPr="004751BB">
        <w:rPr>
          <w:color w:val="auto"/>
        </w:rPr>
        <w:t>.</w:t>
      </w:r>
    </w:p>
    <w:p w:rsid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i/>
          <w:color w:val="auto"/>
        </w:rPr>
        <w:t>Баскетбол</w:t>
      </w:r>
      <w:r>
        <w:rPr>
          <w:color w:val="auto"/>
        </w:rPr>
        <w:t>. Игра по правилам</w:t>
      </w:r>
      <w:r w:rsidRPr="004751BB">
        <w:rPr>
          <w:color w:val="auto"/>
        </w:rPr>
        <w:t xml:space="preserve">. </w:t>
      </w:r>
    </w:p>
    <w:p w:rsidR="004751BB" w:rsidRDefault="004E2D14" w:rsidP="004751BB">
      <w:pPr>
        <w:pStyle w:val="Default"/>
        <w:ind w:left="284" w:firstLine="425"/>
        <w:jc w:val="both"/>
        <w:rPr>
          <w:color w:val="auto"/>
        </w:rPr>
      </w:pPr>
      <w:r>
        <w:rPr>
          <w:i/>
          <w:color w:val="auto"/>
        </w:rPr>
        <w:t>Волей</w:t>
      </w:r>
      <w:r w:rsidR="004751BB" w:rsidRPr="004751BB">
        <w:rPr>
          <w:i/>
          <w:color w:val="auto"/>
        </w:rPr>
        <w:t>бол</w:t>
      </w:r>
      <w:r w:rsidR="004751BB">
        <w:rPr>
          <w:color w:val="auto"/>
        </w:rPr>
        <w:t>. Игра по правилам</w:t>
      </w:r>
      <w:r w:rsidR="004751BB" w:rsidRPr="004751BB">
        <w:rPr>
          <w:color w:val="auto"/>
        </w:rPr>
        <w:t xml:space="preserve">. </w:t>
      </w:r>
    </w:p>
    <w:p w:rsidR="004751BB" w:rsidRPr="004751BB" w:rsidRDefault="004E2D14" w:rsidP="004E2D14">
      <w:pPr>
        <w:pStyle w:val="Default"/>
        <w:ind w:left="284" w:firstLine="425"/>
        <w:jc w:val="both"/>
        <w:rPr>
          <w:color w:val="auto"/>
        </w:rPr>
      </w:pPr>
      <w:r>
        <w:rPr>
          <w:i/>
          <w:color w:val="auto"/>
        </w:rPr>
        <w:t>Фут</w:t>
      </w:r>
      <w:r w:rsidR="004751BB" w:rsidRPr="004751BB">
        <w:rPr>
          <w:i/>
          <w:color w:val="auto"/>
        </w:rPr>
        <w:t>бол</w:t>
      </w:r>
      <w:r w:rsidR="004751BB">
        <w:rPr>
          <w:color w:val="auto"/>
        </w:rPr>
        <w:t>. Игра по правилам</w:t>
      </w:r>
      <w:r w:rsidR="004751BB" w:rsidRPr="004751BB">
        <w:rPr>
          <w:color w:val="auto"/>
        </w:rPr>
        <w:t xml:space="preserve">. </w:t>
      </w:r>
    </w:p>
    <w:p w:rsidR="004E2D14" w:rsidRDefault="004E2D14" w:rsidP="004751BB">
      <w:pPr>
        <w:pStyle w:val="Default"/>
        <w:ind w:left="284" w:firstLine="425"/>
        <w:jc w:val="both"/>
        <w:rPr>
          <w:bCs/>
          <w:color w:val="auto"/>
        </w:rPr>
      </w:pPr>
      <w:proofErr w:type="spellStart"/>
      <w:r>
        <w:rPr>
          <w:b/>
          <w:bCs/>
          <w:color w:val="auto"/>
        </w:rPr>
        <w:t>Прикладно</w:t>
      </w:r>
      <w:proofErr w:type="spellEnd"/>
      <w:r>
        <w:rPr>
          <w:b/>
          <w:bCs/>
          <w:color w:val="auto"/>
        </w:rPr>
        <w:t xml:space="preserve">-ориентированная подготовка. </w:t>
      </w:r>
      <w:proofErr w:type="spellStart"/>
      <w:r w:rsidRPr="004E2D14">
        <w:rPr>
          <w:bCs/>
          <w:color w:val="auto"/>
        </w:rPr>
        <w:t>Прикладно</w:t>
      </w:r>
      <w:proofErr w:type="spellEnd"/>
      <w:r w:rsidRPr="004E2D14">
        <w:rPr>
          <w:bCs/>
          <w:color w:val="auto"/>
        </w:rPr>
        <w:t xml:space="preserve">-ориентированные </w:t>
      </w:r>
    </w:p>
    <w:p w:rsidR="004E2D14" w:rsidRPr="004E2D14" w:rsidRDefault="004E2D14" w:rsidP="004751BB">
      <w:pPr>
        <w:pStyle w:val="Default"/>
        <w:ind w:left="284" w:firstLine="425"/>
        <w:jc w:val="both"/>
        <w:rPr>
          <w:bCs/>
          <w:color w:val="auto"/>
        </w:rPr>
      </w:pPr>
      <w:r w:rsidRPr="004E2D14">
        <w:rPr>
          <w:bCs/>
          <w:color w:val="auto"/>
        </w:rPr>
        <w:t>упражнения.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b/>
          <w:bCs/>
          <w:color w:val="auto"/>
        </w:rPr>
        <w:t xml:space="preserve">Упражнения общеразвивающей направленности. </w:t>
      </w:r>
      <w:r w:rsidRPr="004751BB">
        <w:rPr>
          <w:color w:val="auto"/>
        </w:rPr>
        <w:t xml:space="preserve">Общефизическая подготовка. </w:t>
      </w:r>
    </w:p>
    <w:p w:rsidR="004E2D14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E2D14">
        <w:rPr>
          <w:b/>
          <w:bCs/>
          <w:i/>
          <w:color w:val="auto"/>
        </w:rPr>
        <w:t>Гимнастика с основами акробатики</w:t>
      </w:r>
      <w:r w:rsidRPr="004E2D14">
        <w:rPr>
          <w:i/>
          <w:color w:val="auto"/>
        </w:rPr>
        <w:t>.</w:t>
      </w:r>
      <w:r w:rsidRPr="004751BB">
        <w:rPr>
          <w:color w:val="auto"/>
        </w:rPr>
        <w:t xml:space="preserve"> Развитие гибкости, координации движений,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силы, выносливости. </w:t>
      </w:r>
    </w:p>
    <w:p w:rsidR="004E2D14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E2D14">
        <w:rPr>
          <w:b/>
          <w:bCs/>
          <w:i/>
          <w:color w:val="auto"/>
        </w:rPr>
        <w:t>Легкая атлетика.</w:t>
      </w:r>
      <w:r w:rsidRPr="004751BB">
        <w:rPr>
          <w:b/>
          <w:bCs/>
          <w:color w:val="auto"/>
        </w:rPr>
        <w:t xml:space="preserve"> </w:t>
      </w:r>
      <w:r w:rsidRPr="004751BB">
        <w:rPr>
          <w:color w:val="auto"/>
        </w:rPr>
        <w:t xml:space="preserve">Развитие выносливости, силы, быстроты, координации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движений. </w:t>
      </w:r>
    </w:p>
    <w:p w:rsidR="004E2D14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E2D14">
        <w:rPr>
          <w:b/>
          <w:bCs/>
          <w:i/>
          <w:color w:val="auto"/>
        </w:rPr>
        <w:t>Лыжная подготовка (лыжные гонки).</w:t>
      </w:r>
      <w:r w:rsidRPr="004751BB">
        <w:rPr>
          <w:b/>
          <w:bCs/>
          <w:color w:val="auto"/>
        </w:rPr>
        <w:t xml:space="preserve"> </w:t>
      </w:r>
      <w:r w:rsidRPr="004751BB">
        <w:rPr>
          <w:color w:val="auto"/>
        </w:rPr>
        <w:t xml:space="preserve">Развитие выносливости, силы, </w:t>
      </w:r>
    </w:p>
    <w:p w:rsidR="004751BB" w:rsidRP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координации движений, быстроты. </w:t>
      </w:r>
    </w:p>
    <w:p w:rsidR="004E2D14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E2D14">
        <w:rPr>
          <w:b/>
          <w:bCs/>
          <w:i/>
          <w:color w:val="auto"/>
        </w:rPr>
        <w:t>Баскетбол и волейбол.</w:t>
      </w:r>
      <w:r w:rsidRPr="004751BB">
        <w:rPr>
          <w:b/>
          <w:bCs/>
          <w:color w:val="auto"/>
        </w:rPr>
        <w:t xml:space="preserve"> </w:t>
      </w:r>
      <w:r w:rsidRPr="004751BB">
        <w:rPr>
          <w:color w:val="auto"/>
        </w:rPr>
        <w:t xml:space="preserve">Развитие быстроты, силы, выносливости, координации </w:t>
      </w:r>
    </w:p>
    <w:p w:rsidR="004751BB" w:rsidRDefault="004751BB" w:rsidP="004751BB">
      <w:pPr>
        <w:pStyle w:val="Default"/>
        <w:ind w:left="284" w:firstLine="425"/>
        <w:jc w:val="both"/>
        <w:rPr>
          <w:color w:val="auto"/>
        </w:rPr>
      </w:pPr>
      <w:r w:rsidRPr="004751BB">
        <w:rPr>
          <w:color w:val="auto"/>
        </w:rPr>
        <w:t xml:space="preserve">движений. </w:t>
      </w:r>
    </w:p>
    <w:p w:rsidR="004E2D14" w:rsidRPr="004751BB" w:rsidRDefault="004E2D14" w:rsidP="004751BB">
      <w:pPr>
        <w:pStyle w:val="Default"/>
        <w:ind w:left="284" w:firstLine="425"/>
        <w:jc w:val="both"/>
        <w:rPr>
          <w:color w:val="auto"/>
        </w:rPr>
      </w:pPr>
      <w:r w:rsidRPr="004E2D14">
        <w:rPr>
          <w:b/>
          <w:bCs/>
          <w:i/>
          <w:color w:val="auto"/>
        </w:rPr>
        <w:t>Футбол.</w:t>
      </w:r>
      <w:r>
        <w:rPr>
          <w:color w:val="auto"/>
        </w:rPr>
        <w:t xml:space="preserve"> Развитие быстроты, силы, выносливости.</w:t>
      </w:r>
    </w:p>
    <w:p w:rsidR="000C0453" w:rsidRDefault="000C0453" w:rsidP="000C0453">
      <w:pPr>
        <w:pStyle w:val="Default"/>
        <w:spacing w:line="240" w:lineRule="atLeast"/>
        <w:rPr>
          <w:color w:val="auto"/>
        </w:rPr>
      </w:pPr>
      <w:r w:rsidRPr="000C0453">
        <w:rPr>
          <w:color w:val="auto"/>
        </w:rPr>
        <w:t>.</w:t>
      </w:r>
    </w:p>
    <w:p w:rsidR="000C0453" w:rsidRPr="000C0453" w:rsidRDefault="000C0453" w:rsidP="000C0453">
      <w:pPr>
        <w:pStyle w:val="Default"/>
        <w:spacing w:line="240" w:lineRule="atLeast"/>
        <w:rPr>
          <w:color w:val="auto"/>
        </w:rPr>
      </w:pPr>
      <w:r w:rsidRPr="000C0453">
        <w:rPr>
          <w:color w:val="auto"/>
        </w:rPr>
        <w:t xml:space="preserve"> </w:t>
      </w:r>
    </w:p>
    <w:p w:rsidR="006049DE" w:rsidRDefault="006049DE" w:rsidP="003436E4">
      <w:pPr>
        <w:pStyle w:val="Default"/>
        <w:spacing w:line="240" w:lineRule="atLeast"/>
        <w:rPr>
          <w:b/>
          <w:bCs/>
          <w:color w:val="auto"/>
        </w:rPr>
      </w:pPr>
    </w:p>
    <w:p w:rsidR="004732F3" w:rsidRDefault="004732F3" w:rsidP="003436E4">
      <w:pPr>
        <w:pStyle w:val="Default"/>
        <w:spacing w:line="240" w:lineRule="atLeast"/>
        <w:rPr>
          <w:b/>
          <w:bCs/>
          <w:color w:val="auto"/>
        </w:rPr>
      </w:pPr>
    </w:p>
    <w:p w:rsidR="006049DE" w:rsidRDefault="006049DE" w:rsidP="003436E4">
      <w:pPr>
        <w:pStyle w:val="Default"/>
        <w:spacing w:line="240" w:lineRule="atLeast"/>
        <w:rPr>
          <w:b/>
          <w:bCs/>
          <w:color w:val="auto"/>
        </w:rPr>
      </w:pPr>
    </w:p>
    <w:p w:rsidR="00CF053C" w:rsidRPr="00F14A6B" w:rsidRDefault="00CF053C" w:rsidP="009727E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CF053C" w:rsidRPr="00F14A6B" w:rsidRDefault="00CF053C" w:rsidP="009727E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CF053C" w:rsidRPr="00965807" w:rsidRDefault="00CF053C" w:rsidP="009727E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F14A6B" w:rsidRPr="00965807" w:rsidRDefault="00F14A6B" w:rsidP="009727E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8F4AB8" w:rsidRDefault="008F4AB8" w:rsidP="008F4AB8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B13BD8" w:rsidRPr="008F4AB8" w:rsidRDefault="00B13BD8" w:rsidP="008F4AB8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3D5813" w:rsidRPr="0044483A" w:rsidRDefault="0044483A" w:rsidP="003D5813">
      <w:pPr>
        <w:jc w:val="center"/>
        <w:rPr>
          <w:b/>
          <w:u w:val="single"/>
        </w:rPr>
      </w:pPr>
      <w:r w:rsidRPr="0044483A">
        <w:rPr>
          <w:b/>
          <w:u w:val="single"/>
        </w:rPr>
        <w:lastRenderedPageBreak/>
        <w:t>4</w:t>
      </w:r>
      <w:r w:rsidR="003D5813" w:rsidRPr="0044483A">
        <w:rPr>
          <w:b/>
          <w:u w:val="single"/>
        </w:rPr>
        <w:t>. ТЕМАТИЧЕСКОЕ ПЛАНИРОВАНИЕ КУРСА «ФИЗИЧЕСКАЯ КУЛЬТУРА»</w:t>
      </w:r>
    </w:p>
    <w:p w:rsidR="003D5813" w:rsidRDefault="003D5813" w:rsidP="002657E2">
      <w:pPr>
        <w:keepNext/>
        <w:keepLines/>
        <w:outlineLvl w:val="0"/>
      </w:pPr>
      <w:r>
        <w:rPr>
          <w:b/>
          <w:bCs/>
        </w:rPr>
        <w:t xml:space="preserve"> </w:t>
      </w:r>
    </w:p>
    <w:p w:rsidR="002657E2" w:rsidRDefault="003D5813" w:rsidP="003D5813">
      <w:pPr>
        <w:keepNext/>
        <w:keepLines/>
        <w:ind w:left="40"/>
        <w:jc w:val="center"/>
        <w:outlineLvl w:val="1"/>
        <w:rPr>
          <w:b/>
          <w:bCs/>
        </w:rPr>
      </w:pPr>
      <w:bookmarkStart w:id="0" w:name="bookmark1"/>
      <w:r>
        <w:rPr>
          <w:b/>
          <w:bCs/>
        </w:rPr>
        <w:t>5—7 классы</w:t>
      </w:r>
    </w:p>
    <w:p w:rsidR="003D5813" w:rsidRDefault="002657E2" w:rsidP="002657E2">
      <w:pPr>
        <w:keepNext/>
        <w:keepLines/>
        <w:ind w:left="20"/>
        <w:jc w:val="center"/>
        <w:outlineLvl w:val="1"/>
        <w:rPr>
          <w:b/>
          <w:bCs/>
        </w:rPr>
      </w:pPr>
      <w:r>
        <w:rPr>
          <w:b/>
          <w:bCs/>
        </w:rPr>
        <w:t>(2 ч в неделю, всего 204 ч)</w:t>
      </w:r>
      <w:r w:rsidR="003D5813">
        <w:rPr>
          <w:b/>
          <w:bCs/>
        </w:rPr>
        <w:t xml:space="preserve"> </w:t>
      </w:r>
      <w:bookmarkEnd w:id="0"/>
    </w:p>
    <w:p w:rsidR="003D5813" w:rsidRDefault="003D5813" w:rsidP="003D5813">
      <w:pPr>
        <w:keepNext/>
        <w:keepLines/>
        <w:outlineLvl w:val="1"/>
      </w:pPr>
    </w:p>
    <w:tbl>
      <w:tblPr>
        <w:tblW w:w="15424" w:type="dxa"/>
        <w:tblInd w:w="-12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8"/>
        <w:gridCol w:w="17"/>
        <w:gridCol w:w="427"/>
        <w:gridCol w:w="3701"/>
        <w:gridCol w:w="397"/>
        <w:gridCol w:w="3872"/>
        <w:gridCol w:w="4322"/>
      </w:tblGrid>
      <w:tr w:rsidR="003D5813" w:rsidRPr="006242BF" w:rsidTr="006242BF">
        <w:trPr>
          <w:gridAfter w:val="1"/>
          <w:wAfter w:w="4322" w:type="dxa"/>
          <w:trHeight w:val="87"/>
        </w:trPr>
        <w:tc>
          <w:tcPr>
            <w:tcW w:w="3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2BF">
              <w:rPr>
                <w:b/>
                <w:bCs/>
              </w:rPr>
              <w:t>Программное содержание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ind w:right="920"/>
              <w:jc w:val="center"/>
              <w:rPr>
                <w:b/>
                <w:bCs/>
              </w:rPr>
            </w:pPr>
            <w:r w:rsidRPr="006242BF">
              <w:rPr>
                <w:b/>
                <w:bCs/>
              </w:rPr>
              <w:t xml:space="preserve">                    Тематическое   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ind w:right="920"/>
              <w:jc w:val="center"/>
            </w:pPr>
            <w:r w:rsidRPr="006242BF">
              <w:rPr>
                <w:b/>
                <w:bCs/>
              </w:rPr>
              <w:t xml:space="preserve">                    планирование</w:t>
            </w:r>
          </w:p>
        </w:tc>
        <w:tc>
          <w:tcPr>
            <w:tcW w:w="4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ind w:right="840"/>
              <w:jc w:val="center"/>
              <w:rPr>
                <w:b/>
                <w:bCs/>
              </w:rPr>
            </w:pPr>
            <w:r w:rsidRPr="006242BF">
              <w:rPr>
                <w:b/>
                <w:bCs/>
              </w:rPr>
              <w:t xml:space="preserve">                  Характеристика    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ind w:right="840"/>
              <w:jc w:val="center"/>
              <w:rPr>
                <w:b/>
                <w:bCs/>
              </w:rPr>
            </w:pPr>
            <w:r w:rsidRPr="006242BF">
              <w:rPr>
                <w:b/>
                <w:bCs/>
              </w:rPr>
              <w:t xml:space="preserve">                  основных видов 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242BF">
              <w:rPr>
                <w:b/>
                <w:bCs/>
              </w:rPr>
              <w:t xml:space="preserve">    деятельности учащихся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242BF">
              <w:rPr>
                <w:b/>
                <w:bCs/>
              </w:rPr>
              <w:t>(универсальные учебные действия)</w:t>
            </w:r>
          </w:p>
        </w:tc>
      </w:tr>
      <w:tr w:rsidR="003D5813" w:rsidRPr="006242BF" w:rsidTr="006242BF">
        <w:trPr>
          <w:gridAfter w:val="1"/>
          <w:wAfter w:w="4322" w:type="dxa"/>
          <w:trHeight w:val="87"/>
        </w:trPr>
        <w:tc>
          <w:tcPr>
            <w:tcW w:w="3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ind w:left="1000"/>
            </w:pPr>
            <w:r w:rsidRPr="006242BF">
              <w:rPr>
                <w:b/>
                <w:bCs/>
              </w:rPr>
              <w:t>Раздел 1. Основы знаний</w:t>
            </w:r>
            <w:r w:rsidR="004D28B0" w:rsidRPr="006242BF">
              <w:rPr>
                <w:b/>
                <w:bCs/>
              </w:rPr>
              <w:t xml:space="preserve"> (12 ч)</w:t>
            </w:r>
          </w:p>
        </w:tc>
      </w:tr>
      <w:tr w:rsidR="003D5813" w:rsidRPr="006242BF" w:rsidTr="006242BF">
        <w:trPr>
          <w:gridAfter w:val="1"/>
          <w:wAfter w:w="4322" w:type="dxa"/>
          <w:trHeight w:val="1312"/>
        </w:trPr>
        <w:tc>
          <w:tcPr>
            <w:tcW w:w="3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r w:rsidRPr="006242BF">
              <w:rPr>
                <w:b/>
                <w:bCs/>
              </w:rPr>
              <w:t>История физической культуры.</w:t>
            </w:r>
          </w:p>
          <w:p w:rsidR="003D5813" w:rsidRPr="006242BF" w:rsidRDefault="003D5813" w:rsidP="006242BF">
            <w:r w:rsidRPr="006242BF">
              <w:rPr>
                <w:b/>
                <w:bCs/>
              </w:rPr>
              <w:t>Олимпийские игры древности. Возрождение Олимпийских игр и олимпийского движения.</w:t>
            </w:r>
          </w:p>
          <w:p w:rsidR="003D5813" w:rsidRPr="006242BF" w:rsidRDefault="003D5813" w:rsidP="006242BF">
            <w:r w:rsidRPr="006242BF">
              <w:rPr>
                <w:b/>
                <w:bCs/>
              </w:rPr>
              <w:t>История зарождения олимпийского движения в России. Олимпийское движение в России (СССР).</w:t>
            </w:r>
          </w:p>
          <w:p w:rsidR="003D5813" w:rsidRPr="006242BF" w:rsidRDefault="003D5813" w:rsidP="006242BF">
            <w:r w:rsidRPr="006242BF">
              <w:rPr>
                <w:b/>
                <w:bCs/>
              </w:rPr>
              <w:t>Выдающиеся достижения отечественных спортсменов на Олимпийских играх.</w:t>
            </w:r>
          </w:p>
          <w:p w:rsidR="003D5813" w:rsidRPr="006242BF" w:rsidRDefault="003D5813" w:rsidP="006242BF">
            <w:r w:rsidRPr="006242BF">
              <w:rPr>
                <w:b/>
                <w:bCs/>
              </w:rPr>
              <w:t>Характеристика видов спорта, входящих в прог</w:t>
            </w:r>
            <w:r w:rsidRPr="006242BF">
              <w:rPr>
                <w:b/>
                <w:bCs/>
              </w:rPr>
              <w:softHyphen/>
              <w:t>рамму Олимпийских игр.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</w:pPr>
            <w:r w:rsidRPr="006242BF">
              <w:rPr>
                <w:b/>
                <w:bCs/>
              </w:rPr>
              <w:t>Физическая культура в современном обществе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2BF" w:rsidRPr="006242BF" w:rsidRDefault="003D5813" w:rsidP="006242BF">
            <w:r w:rsidRPr="006242BF">
              <w:rPr>
                <w:i/>
                <w:iCs/>
              </w:rPr>
              <w:t xml:space="preserve">Страницы истории </w:t>
            </w:r>
            <w:r w:rsidRPr="006242BF">
              <w:t xml:space="preserve">Зарождение Олимпийских игр древности. </w:t>
            </w:r>
            <w:proofErr w:type="gramStart"/>
            <w:r w:rsidRPr="006242BF">
              <w:t>Исторические сведения о раз</w:t>
            </w:r>
            <w:r w:rsidRPr="006242BF">
              <w:softHyphen/>
              <w:t xml:space="preserve">витии древних Олимпийских игр (виды состязаний, правила их проведения, известные участники </w:t>
            </w:r>
            <w:proofErr w:type="gramEnd"/>
          </w:p>
          <w:p w:rsidR="003D5813" w:rsidRPr="006242BF" w:rsidRDefault="003D5813" w:rsidP="006242BF">
            <w:r w:rsidRPr="006242BF">
              <w:t>и победители).</w:t>
            </w:r>
          </w:p>
          <w:p w:rsidR="003D5813" w:rsidRPr="006242BF" w:rsidRDefault="003D5813" w:rsidP="006242BF">
            <w:r w:rsidRPr="006242BF">
              <w:t>Роль Пьера де Кубертена в становле</w:t>
            </w:r>
            <w:r w:rsidRPr="006242BF">
              <w:softHyphen/>
              <w:t>нии и развитии Олимпийских игр современности.</w:t>
            </w:r>
          </w:p>
          <w:p w:rsidR="003D5813" w:rsidRPr="006242BF" w:rsidRDefault="003D5813" w:rsidP="006242BF">
            <w:r w:rsidRPr="006242BF">
              <w:t>Цель и задачи современного олимпийского движения. Физические упражнения и игры в Ки</w:t>
            </w:r>
            <w:r w:rsidRPr="006242BF">
              <w:softHyphen/>
              <w:t>евской Руси, Московском государстве, на Урале и в Сибири. Первые спортивные клубы в дореволюционной России.</w:t>
            </w:r>
          </w:p>
          <w:p w:rsidR="003D5813" w:rsidRPr="006242BF" w:rsidRDefault="003D5813" w:rsidP="006242BF">
            <w:r w:rsidRPr="006242BF">
              <w:t>Наши соотечественники — олимпийские чемпионы.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</w:pPr>
            <w:r w:rsidRPr="006242BF">
              <w:t>Физкультура и спорт в Российской Федерации на современном этапе</w:t>
            </w:r>
          </w:p>
        </w:tc>
        <w:tc>
          <w:tcPr>
            <w:tcW w:w="4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r w:rsidRPr="006242BF">
              <w:t>Раскрывают историю возникновения и формирования физической культуры. Характеризуют Олимпийские игры древности как явление культуры, раскрывают содержание и правила соревнований.</w:t>
            </w:r>
          </w:p>
          <w:p w:rsidR="003D5813" w:rsidRPr="006242BF" w:rsidRDefault="003D5813" w:rsidP="006242BF">
            <w:r w:rsidRPr="006242BF">
              <w:t>Определяют цель возрождения Олимпийских игр, объясняют смысл символики и ритуалов, роль Пьера де Кубертена в становлении олимпийского движения.</w:t>
            </w:r>
          </w:p>
          <w:p w:rsidR="003D5813" w:rsidRPr="006242BF" w:rsidRDefault="003D5813" w:rsidP="006242BF">
            <w:r w:rsidRPr="006242BF">
              <w:t>Сравнивают физические упражнения, которые были популярны у русского народа в древности и в Средние века, с современными упражнениями.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ind w:left="80"/>
            </w:pPr>
            <w:r w:rsidRPr="006242BF">
              <w:t>Объясняют, чем знаменателен советский период развития олимпийского движения в России. Анализируют положения Федерального закона «О физической культуре и спорте»</w:t>
            </w:r>
          </w:p>
        </w:tc>
      </w:tr>
      <w:tr w:rsidR="003D5813" w:rsidRPr="006242BF" w:rsidTr="006242BF">
        <w:trPr>
          <w:gridAfter w:val="1"/>
          <w:wAfter w:w="4322" w:type="dxa"/>
          <w:trHeight w:val="193"/>
        </w:trPr>
        <w:tc>
          <w:tcPr>
            <w:tcW w:w="3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rPr>
                <w:b/>
                <w:bCs/>
              </w:rPr>
              <w:t>Физическая культура человека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rPr>
                <w:i/>
                <w:iCs/>
              </w:rPr>
              <w:t>Познай себя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6242BF">
              <w:t>Росто</w:t>
            </w:r>
            <w:proofErr w:type="spellEnd"/>
            <w:r w:rsidRPr="006242BF">
              <w:t>-весовые показатели.</w:t>
            </w:r>
          </w:p>
        </w:tc>
        <w:tc>
          <w:tcPr>
            <w:tcW w:w="4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Регулярно контролируя длину своего тела, определяют темпы своего роста.</w:t>
            </w:r>
          </w:p>
        </w:tc>
      </w:tr>
      <w:tr w:rsidR="003D5813" w:rsidRPr="006242BF" w:rsidTr="006242BF">
        <w:trPr>
          <w:gridAfter w:val="1"/>
          <w:wAfter w:w="4322" w:type="dxa"/>
          <w:trHeight w:val="262"/>
        </w:trPr>
        <w:tc>
          <w:tcPr>
            <w:tcW w:w="3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6242BF">
              <w:rPr>
                <w:i/>
                <w:iCs/>
              </w:rPr>
              <w:t xml:space="preserve">Личная гигиена. </w:t>
            </w:r>
            <w:r w:rsidRPr="006242BF">
              <w:rPr>
                <w:iCs/>
              </w:rPr>
              <w:t>Банные процедуры. Рациональное питание. Режим труда и отдыха. Вредные привычки. Допинг</w:t>
            </w:r>
          </w:p>
        </w:tc>
        <w:tc>
          <w:tcPr>
            <w:tcW w:w="4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t>Разучивают и выполняют комплексы упражнений для самостоятельных занятий в домашних условиях.</w:t>
            </w:r>
          </w:p>
          <w:p w:rsidR="003D5813" w:rsidRPr="006242BF" w:rsidRDefault="003D5813" w:rsidP="006242BF">
            <w:pPr>
              <w:jc w:val="both"/>
            </w:pPr>
            <w:r w:rsidRPr="006242BF">
              <w:t>Соблюдают основные гигиенические правила. Выбирают режим правильного питания в за</w:t>
            </w:r>
            <w:r w:rsidRPr="006242BF">
              <w:softHyphen/>
              <w:t>висимости от характера мышечной деятельности.</w:t>
            </w:r>
          </w:p>
          <w:p w:rsidR="003D5813" w:rsidRPr="006242BF" w:rsidRDefault="003D5813" w:rsidP="006242BF">
            <w:pPr>
              <w:jc w:val="both"/>
            </w:pPr>
            <w:r w:rsidRPr="006242BF">
              <w:t>Выполняют основные правила организации распорядка дня.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Объясняют роль и значение занятий физической культурой в профилактике вредных привы</w:t>
            </w:r>
            <w:r w:rsidRPr="006242BF">
              <w:softHyphen/>
              <w:t>чек</w:t>
            </w:r>
          </w:p>
        </w:tc>
      </w:tr>
      <w:tr w:rsidR="003D5813" w:rsidRPr="006242BF" w:rsidTr="006242BF">
        <w:trPr>
          <w:gridAfter w:val="1"/>
          <w:wAfter w:w="4322" w:type="dxa"/>
          <w:trHeight w:val="262"/>
        </w:trPr>
        <w:tc>
          <w:tcPr>
            <w:tcW w:w="3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rPr>
                <w:b/>
                <w:bCs/>
              </w:rPr>
            </w:pPr>
            <w:r w:rsidRPr="006242BF">
              <w:rPr>
                <w:b/>
                <w:bCs/>
              </w:rPr>
              <w:t>Индивидуальные комплек</w:t>
            </w:r>
            <w:r w:rsidRPr="006242BF">
              <w:rPr>
                <w:b/>
                <w:bCs/>
              </w:rPr>
              <w:softHyphen/>
              <w:t>сы адаптивной (лечебной</w:t>
            </w:r>
            <w:proofErr w:type="gramStart"/>
            <w:r w:rsidRPr="006242BF">
              <w:rPr>
                <w:b/>
                <w:bCs/>
              </w:rPr>
              <w:t>)и</w:t>
            </w:r>
            <w:proofErr w:type="gramEnd"/>
            <w:r w:rsidRPr="006242BF">
              <w:rPr>
                <w:b/>
                <w:bCs/>
              </w:rPr>
              <w:t xml:space="preserve"> корригирующей физической культуры.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242BF">
              <w:rPr>
                <w:b/>
                <w:bCs/>
              </w:rPr>
              <w:t xml:space="preserve">Проведение самостоятельных занятий по коррекции осанки и </w:t>
            </w:r>
            <w:r w:rsidRPr="006242BF">
              <w:rPr>
                <w:b/>
                <w:bCs/>
              </w:rPr>
              <w:lastRenderedPageBreak/>
              <w:t>телосложения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6242BF">
              <w:rPr>
                <w:i/>
                <w:iCs/>
              </w:rPr>
              <w:lastRenderedPageBreak/>
              <w:t xml:space="preserve">Правильная и неправильная осанка. </w:t>
            </w:r>
            <w:r w:rsidRPr="006242BF">
              <w:rPr>
                <w:iCs/>
              </w:rPr>
              <w:t xml:space="preserve">Упражнения для сохранения и поддержания правильной осанки с предметом на голове. Упражнения для укрепления мышц стопы. Зрение. Гимнастика для глаз. Психологические особенности </w:t>
            </w:r>
            <w:r w:rsidRPr="006242BF">
              <w:rPr>
                <w:iCs/>
              </w:rPr>
              <w:lastRenderedPageBreak/>
              <w:t>возра</w:t>
            </w:r>
            <w:r w:rsidRPr="006242BF">
              <w:rPr>
                <w:iCs/>
              </w:rPr>
              <w:softHyphen/>
              <w:t>стного развития. Физическое самовоспитание. Влияние физических упражнений на основные системы организма</w:t>
            </w:r>
          </w:p>
        </w:tc>
        <w:tc>
          <w:tcPr>
            <w:tcW w:w="4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lastRenderedPageBreak/>
              <w:t>Регулярно измеряют массу своего тела с по</w:t>
            </w:r>
            <w:r w:rsidRPr="006242BF">
              <w:softHyphen/>
              <w:t>мощью напольных весов.</w:t>
            </w:r>
          </w:p>
          <w:p w:rsidR="003D5813" w:rsidRPr="006242BF" w:rsidRDefault="003D5813" w:rsidP="006242BF">
            <w:pPr>
              <w:jc w:val="both"/>
            </w:pPr>
            <w:r w:rsidRPr="006242BF">
              <w:t>Укрепляют мышцы спины и плечевой пояс с по</w:t>
            </w:r>
            <w:r w:rsidRPr="006242BF">
              <w:softHyphen/>
              <w:t xml:space="preserve">мощью специальных упражнений. Соблюдают элементарные правила, снижающие риск появления болезни глаз. Раскрывают значение </w:t>
            </w:r>
            <w:r w:rsidRPr="006242BF">
              <w:lastRenderedPageBreak/>
              <w:t>нервной системы в управ</w:t>
            </w:r>
            <w:r w:rsidRPr="006242BF">
              <w:softHyphen/>
              <w:t>лении движениями и в регуляции основными системами организма.</w:t>
            </w:r>
          </w:p>
          <w:p w:rsidR="003D5813" w:rsidRPr="006242BF" w:rsidRDefault="003D5813" w:rsidP="006242BF">
            <w:pPr>
              <w:jc w:val="both"/>
            </w:pPr>
            <w:r w:rsidRPr="006242BF">
              <w:t>Составляют личный план физического самовос</w:t>
            </w:r>
            <w:r w:rsidRPr="006242BF">
              <w:softHyphen/>
              <w:t>питания.</w:t>
            </w:r>
          </w:p>
          <w:p w:rsidR="003D5813" w:rsidRPr="006242BF" w:rsidRDefault="003D5813" w:rsidP="006242BF">
            <w:pPr>
              <w:jc w:val="both"/>
            </w:pPr>
            <w:r w:rsidRPr="006242BF">
              <w:t>Выполняют упражнения для тренировки различ</w:t>
            </w:r>
            <w:r w:rsidRPr="006242BF">
              <w:softHyphen/>
              <w:t>ных групп мышц.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Осмысливают, как занятия физическими упраж</w:t>
            </w:r>
            <w:r w:rsidRPr="006242BF">
              <w:softHyphen/>
              <w:t>нениями оказывают благотворное влияние на ра</w:t>
            </w:r>
            <w:r w:rsidRPr="006242BF">
              <w:softHyphen/>
              <w:t>боту и развитие всех систем организма, на его рост и развитие</w:t>
            </w:r>
          </w:p>
        </w:tc>
      </w:tr>
      <w:tr w:rsidR="003D5813" w:rsidRPr="006242BF" w:rsidTr="006242BF">
        <w:trPr>
          <w:gridAfter w:val="1"/>
          <w:wAfter w:w="4322" w:type="dxa"/>
          <w:trHeight w:val="262"/>
        </w:trPr>
        <w:tc>
          <w:tcPr>
            <w:tcW w:w="3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rPr>
                <w:b/>
                <w:bCs/>
              </w:rPr>
            </w:pPr>
            <w:r w:rsidRPr="006242BF">
              <w:rPr>
                <w:b/>
                <w:bCs/>
              </w:rPr>
              <w:lastRenderedPageBreak/>
              <w:t>Режим дня и его основное содержание.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242BF">
              <w:rPr>
                <w:b/>
                <w:bCs/>
              </w:rPr>
              <w:t>Всестороннее и гармоничное физическое развитие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6242BF">
              <w:rPr>
                <w:i/>
                <w:iCs/>
              </w:rPr>
              <w:t xml:space="preserve">Здоровье и здоровый образ жизни. </w:t>
            </w:r>
            <w:r w:rsidRPr="006242BF">
              <w:rPr>
                <w:iCs/>
              </w:rPr>
              <w:t>Слагаемые здорового образа жизни. Режим дня. Утренняя гимнастика. Основные правила для проведения самостоятельных занятий. Адаптивная физическая культура. Подбор спортивного инвентаря для занятий физическими упражнениями в домашних условиях.</w:t>
            </w:r>
          </w:p>
        </w:tc>
        <w:tc>
          <w:tcPr>
            <w:tcW w:w="4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t>Раскрывают понятие здорового образа жизни, выделяют его основные компоненты и определяют их взаимосвязь со здоровьем человека. Выполняют комплексы упражнений утренней гимнастики.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Оборудуют с помощью родителей место для самостоятельных занятий физкультурой в домашних условиях и приобретают спортивный инвентарь.</w:t>
            </w:r>
          </w:p>
        </w:tc>
      </w:tr>
      <w:tr w:rsidR="003D5813" w:rsidRPr="006242BF" w:rsidTr="006242BF">
        <w:trPr>
          <w:gridAfter w:val="1"/>
          <w:wAfter w:w="4322" w:type="dxa"/>
          <w:trHeight w:val="262"/>
        </w:trPr>
        <w:tc>
          <w:tcPr>
            <w:tcW w:w="3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6242BF">
              <w:rPr>
                <w:i/>
                <w:iCs/>
              </w:rPr>
              <w:t xml:space="preserve">Личная гигиена. </w:t>
            </w:r>
            <w:r w:rsidRPr="006242BF">
              <w:rPr>
                <w:iCs/>
              </w:rPr>
              <w:t>Банные процедуры. Рациональное питание. Режим труда и отдыха. Вредные привычки. Допинг</w:t>
            </w:r>
          </w:p>
        </w:tc>
        <w:tc>
          <w:tcPr>
            <w:tcW w:w="4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t>Разучивают и выполняют комплексы упражнений для самостоятельных занятий в домашних условиях.</w:t>
            </w:r>
          </w:p>
          <w:p w:rsidR="003D5813" w:rsidRPr="006242BF" w:rsidRDefault="003D5813" w:rsidP="006242BF">
            <w:pPr>
              <w:jc w:val="both"/>
            </w:pPr>
            <w:r w:rsidRPr="006242BF">
              <w:t>Соблюдают основные гигиенические правила. Выбирают режим правильного питания в зависимости от характера мышечной деятельности.</w:t>
            </w:r>
          </w:p>
          <w:p w:rsidR="003D5813" w:rsidRPr="006242BF" w:rsidRDefault="003D5813" w:rsidP="006242BF">
            <w:pPr>
              <w:jc w:val="both"/>
            </w:pPr>
            <w:r w:rsidRPr="006242BF">
              <w:t>Выполняют основные правила организации распорядка дня.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Объясняют роль и значение занятий физической культурой в профилактике вредных привычек</w:t>
            </w:r>
          </w:p>
        </w:tc>
      </w:tr>
      <w:tr w:rsidR="003D5813" w:rsidRPr="006242BF" w:rsidTr="006242BF">
        <w:trPr>
          <w:gridAfter w:val="1"/>
          <w:wAfter w:w="4322" w:type="dxa"/>
          <w:trHeight w:val="262"/>
        </w:trPr>
        <w:tc>
          <w:tcPr>
            <w:tcW w:w="3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>Оценка эффективности занятий физической культурой.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>Самонаблюдение и самоконтроль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CF053C" w:rsidP="006242BF">
            <w:pPr>
              <w:jc w:val="both"/>
              <w:rPr>
                <w:i/>
                <w:iCs/>
              </w:rPr>
            </w:pPr>
            <w:r w:rsidRPr="006242BF">
              <w:rPr>
                <w:i/>
                <w:iCs/>
              </w:rPr>
              <w:t>Самоконтрол</w:t>
            </w:r>
            <w:r w:rsidR="003D5813" w:rsidRPr="006242BF">
              <w:rPr>
                <w:i/>
                <w:iCs/>
              </w:rPr>
              <w:t>ь</w:t>
            </w:r>
          </w:p>
          <w:p w:rsidR="003D5813" w:rsidRPr="006242BF" w:rsidRDefault="003D5813" w:rsidP="006242BF">
            <w:pPr>
              <w:rPr>
                <w:iCs/>
              </w:rPr>
            </w:pPr>
            <w:r w:rsidRPr="006242BF">
              <w:rPr>
                <w:iCs/>
              </w:rPr>
              <w:t>Субъективные и объективные показатели самочувствия.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6242BF">
              <w:rPr>
                <w:iCs/>
              </w:rPr>
              <w:t>Измерение резервов организма и состояния здоровья с помощью функциональных проб</w:t>
            </w:r>
          </w:p>
        </w:tc>
        <w:tc>
          <w:tcPr>
            <w:tcW w:w="4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t>Выполняют тесты на приседания и пробу с за</w:t>
            </w:r>
            <w:r w:rsidRPr="006242BF">
              <w:softHyphen/>
              <w:t>держкой дыхания.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Измеряют пульс до, во время и после занятий физическими упражнениями. Заполняют дневник самоконтроля</w:t>
            </w:r>
          </w:p>
        </w:tc>
      </w:tr>
      <w:tr w:rsidR="003D5813" w:rsidRPr="006242BF" w:rsidTr="006242BF">
        <w:trPr>
          <w:gridAfter w:val="1"/>
          <w:wAfter w:w="4322" w:type="dxa"/>
          <w:trHeight w:val="262"/>
        </w:trPr>
        <w:tc>
          <w:tcPr>
            <w:tcW w:w="3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>Первая помощь и самопо</w:t>
            </w:r>
            <w:r w:rsidRPr="006242BF">
              <w:rPr>
                <w:b/>
                <w:bCs/>
              </w:rPr>
              <w:softHyphen/>
              <w:t>мощь во время занятий фи</w:t>
            </w:r>
            <w:r w:rsidRPr="006242BF">
              <w:rPr>
                <w:b/>
                <w:bCs/>
              </w:rPr>
              <w:softHyphen/>
              <w:t>зической культурой и спор</w:t>
            </w:r>
            <w:r w:rsidRPr="006242BF">
              <w:rPr>
                <w:b/>
                <w:bCs/>
              </w:rPr>
              <w:softHyphen/>
              <w:t>том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6242BF">
              <w:rPr>
                <w:i/>
                <w:iCs/>
              </w:rPr>
              <w:t xml:space="preserve">Первая помощь при травмах </w:t>
            </w:r>
            <w:r w:rsidRPr="006242BF">
              <w:rPr>
                <w:iCs/>
              </w:rPr>
              <w:t>Соблюдение правил безопасности, страховки и разминки. Причины возникновения травм и повреждений при занятиях физической культурой и спортом. Характеристика типовых травм, простейшие приёмы и правила оказания самопомощи и первой помощи при травмах</w:t>
            </w:r>
          </w:p>
        </w:tc>
        <w:tc>
          <w:tcPr>
            <w:tcW w:w="4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В парах с одноклассниками тренируются в нало</w:t>
            </w:r>
            <w:r w:rsidRPr="006242BF">
              <w:softHyphen/>
              <w:t>жении повязок и жгутов, переноске пострадав</w:t>
            </w:r>
            <w:r w:rsidRPr="006242BF">
              <w:softHyphen/>
              <w:t>ших</w:t>
            </w:r>
          </w:p>
        </w:tc>
      </w:tr>
      <w:tr w:rsidR="003D5813" w:rsidRPr="006242BF" w:rsidTr="006242BF">
        <w:trPr>
          <w:trHeight w:val="110"/>
        </w:trPr>
        <w:tc>
          <w:tcPr>
            <w:tcW w:w="11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053C" w:rsidRPr="006242BF" w:rsidRDefault="00CF053C" w:rsidP="006242BF">
            <w:pPr>
              <w:widowControl w:val="0"/>
              <w:autoSpaceDE w:val="0"/>
              <w:autoSpaceDN w:val="0"/>
              <w:adjustRightInd w:val="0"/>
              <w:ind w:left="60"/>
              <w:jc w:val="center"/>
              <w:rPr>
                <w:b/>
                <w:bCs/>
              </w:rPr>
            </w:pPr>
          </w:p>
          <w:p w:rsidR="00CF053C" w:rsidRPr="006242BF" w:rsidRDefault="00CF053C" w:rsidP="002657E2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6242BF" w:rsidRPr="006242BF" w:rsidRDefault="006242BF" w:rsidP="006242BF">
            <w:pPr>
              <w:widowControl w:val="0"/>
              <w:autoSpaceDE w:val="0"/>
              <w:autoSpaceDN w:val="0"/>
              <w:adjustRightInd w:val="0"/>
              <w:ind w:left="60"/>
              <w:jc w:val="center"/>
              <w:rPr>
                <w:b/>
                <w:bCs/>
              </w:rPr>
            </w:pP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ind w:left="60"/>
              <w:jc w:val="center"/>
            </w:pPr>
            <w:r w:rsidRPr="006242BF">
              <w:rPr>
                <w:b/>
                <w:bCs/>
              </w:rPr>
              <w:lastRenderedPageBreak/>
              <w:t>Раздел 2. Двигательные умения и навыки</w:t>
            </w:r>
          </w:p>
        </w:tc>
        <w:tc>
          <w:tcPr>
            <w:tcW w:w="4322" w:type="dxa"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ind w:left="60"/>
            </w:pPr>
          </w:p>
        </w:tc>
      </w:tr>
      <w:tr w:rsidR="003D5813" w:rsidRPr="006242BF" w:rsidTr="006242BF">
        <w:trPr>
          <w:gridAfter w:val="1"/>
          <w:wAfter w:w="4322" w:type="dxa"/>
          <w:trHeight w:val="118"/>
        </w:trPr>
        <w:tc>
          <w:tcPr>
            <w:tcW w:w="11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2BF">
              <w:rPr>
                <w:b/>
                <w:bCs/>
              </w:rPr>
              <w:lastRenderedPageBreak/>
              <w:t>Лёгкая атлетика</w:t>
            </w:r>
            <w:r w:rsidR="004D28B0" w:rsidRPr="006242BF">
              <w:rPr>
                <w:b/>
                <w:bCs/>
              </w:rPr>
              <w:t xml:space="preserve"> (42 ч)</w:t>
            </w:r>
          </w:p>
        </w:tc>
      </w:tr>
      <w:tr w:rsidR="003D5813" w:rsidRPr="006242BF" w:rsidTr="002657E2">
        <w:trPr>
          <w:gridAfter w:val="1"/>
          <w:wAfter w:w="4322" w:type="dxa"/>
          <w:trHeight w:val="262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813" w:rsidRPr="006242BF" w:rsidRDefault="003D5813" w:rsidP="006242BF">
            <w:r w:rsidRPr="006242BF">
              <w:rPr>
                <w:b/>
                <w:bCs/>
              </w:rPr>
              <w:t>Беговые упражнения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  <w:rPr>
                <w:i/>
                <w:iCs/>
              </w:rPr>
            </w:pPr>
            <w:r w:rsidRPr="006242BF">
              <w:rPr>
                <w:i/>
                <w:iCs/>
              </w:rPr>
              <w:t>Овладение техникой спринтерского бега</w:t>
            </w:r>
          </w:p>
          <w:p w:rsidR="003D5813" w:rsidRPr="006242BF" w:rsidRDefault="00CF053C" w:rsidP="006242BF">
            <w:pPr>
              <w:numPr>
                <w:ilvl w:val="0"/>
                <w:numId w:val="3"/>
              </w:numPr>
              <w:tabs>
                <w:tab w:val="clear" w:pos="432"/>
                <w:tab w:val="left" w:pos="217"/>
              </w:tabs>
              <w:suppressAutoHyphens w:val="0"/>
              <w:autoSpaceDN w:val="0"/>
              <w:ind w:left="20" w:firstLine="0"/>
              <w:rPr>
                <w:b/>
                <w:bCs/>
              </w:rPr>
            </w:pPr>
            <w:r w:rsidRPr="006242BF">
              <w:rPr>
                <w:b/>
                <w:bCs/>
              </w:rPr>
              <w:t xml:space="preserve">5 </w:t>
            </w:r>
            <w:r w:rsidR="003D5813" w:rsidRPr="006242BF">
              <w:rPr>
                <w:b/>
                <w:bCs/>
              </w:rPr>
              <w:t>класс</w:t>
            </w:r>
          </w:p>
          <w:p w:rsidR="003D5813" w:rsidRPr="006242BF" w:rsidRDefault="003D5813" w:rsidP="006242BF">
            <w:pPr>
              <w:ind w:left="20"/>
            </w:pPr>
            <w:r w:rsidRPr="006242BF">
              <w:t xml:space="preserve">История лёгкой атлетики. </w:t>
            </w:r>
          </w:p>
          <w:p w:rsidR="003D5813" w:rsidRPr="006242BF" w:rsidRDefault="003D5813" w:rsidP="006242BF">
            <w:pPr>
              <w:ind w:left="20"/>
            </w:pPr>
            <w:r w:rsidRPr="006242BF">
              <w:t xml:space="preserve">Высокий старт от 10 до 15 м. </w:t>
            </w:r>
          </w:p>
          <w:p w:rsidR="003D5813" w:rsidRPr="006242BF" w:rsidRDefault="003D5813" w:rsidP="006242BF">
            <w:pPr>
              <w:ind w:left="20"/>
            </w:pPr>
            <w:r w:rsidRPr="006242BF">
              <w:t xml:space="preserve">Бег с ускорением от 30 до 40 м. Скоростной бег до 40 м. </w:t>
            </w:r>
          </w:p>
          <w:p w:rsidR="003D5813" w:rsidRPr="006242BF" w:rsidRDefault="003D5813" w:rsidP="006242BF">
            <w:pPr>
              <w:ind w:left="20"/>
            </w:pPr>
            <w:r w:rsidRPr="006242BF">
              <w:t>Бег на результат 60 м.</w:t>
            </w:r>
          </w:p>
          <w:p w:rsidR="003D5813" w:rsidRPr="006242BF" w:rsidRDefault="00CF053C" w:rsidP="006242BF">
            <w:pPr>
              <w:numPr>
                <w:ilvl w:val="0"/>
                <w:numId w:val="3"/>
              </w:numPr>
              <w:tabs>
                <w:tab w:val="clear" w:pos="432"/>
                <w:tab w:val="left" w:pos="217"/>
              </w:tabs>
              <w:suppressAutoHyphens w:val="0"/>
              <w:autoSpaceDN w:val="0"/>
              <w:ind w:left="20" w:firstLine="0"/>
              <w:rPr>
                <w:b/>
                <w:bCs/>
              </w:rPr>
            </w:pPr>
            <w:r w:rsidRPr="006242BF">
              <w:rPr>
                <w:b/>
                <w:bCs/>
              </w:rPr>
              <w:t xml:space="preserve">6 </w:t>
            </w:r>
            <w:r w:rsidR="003D5813" w:rsidRPr="006242BF">
              <w:rPr>
                <w:b/>
                <w:bCs/>
              </w:rPr>
              <w:t>класс</w:t>
            </w:r>
          </w:p>
          <w:p w:rsidR="003D5813" w:rsidRPr="006242BF" w:rsidRDefault="003D5813" w:rsidP="006242BF">
            <w:pPr>
              <w:ind w:left="20"/>
            </w:pPr>
            <w:r w:rsidRPr="006242BF">
              <w:t>Высокий старт от 15 до 30 м.</w:t>
            </w:r>
          </w:p>
          <w:p w:rsidR="003D5813" w:rsidRPr="006242BF" w:rsidRDefault="003D5813" w:rsidP="006242BF">
            <w:pPr>
              <w:ind w:left="20"/>
            </w:pPr>
            <w:r w:rsidRPr="006242BF">
              <w:t xml:space="preserve"> Бег с ускорением от 30 до 50 м. Скоростной бег до 50 м. </w:t>
            </w:r>
          </w:p>
          <w:p w:rsidR="003D5813" w:rsidRPr="006242BF" w:rsidRDefault="003D5813" w:rsidP="006242BF">
            <w:pPr>
              <w:ind w:left="20"/>
            </w:pPr>
            <w:r w:rsidRPr="006242BF">
              <w:t>Бег на результат 60 м.</w:t>
            </w:r>
          </w:p>
          <w:p w:rsidR="003D5813" w:rsidRPr="006242BF" w:rsidRDefault="00CF053C" w:rsidP="006242BF">
            <w:pPr>
              <w:numPr>
                <w:ilvl w:val="0"/>
                <w:numId w:val="3"/>
              </w:numPr>
              <w:tabs>
                <w:tab w:val="clear" w:pos="432"/>
                <w:tab w:val="left" w:pos="217"/>
              </w:tabs>
              <w:suppressAutoHyphens w:val="0"/>
              <w:autoSpaceDN w:val="0"/>
              <w:ind w:left="20" w:firstLine="0"/>
              <w:rPr>
                <w:b/>
                <w:bCs/>
              </w:rPr>
            </w:pPr>
            <w:r w:rsidRPr="006242BF">
              <w:rPr>
                <w:b/>
                <w:bCs/>
              </w:rPr>
              <w:t xml:space="preserve">7 </w:t>
            </w:r>
            <w:r w:rsidR="003D5813" w:rsidRPr="006242BF">
              <w:rPr>
                <w:b/>
                <w:bCs/>
              </w:rPr>
              <w:t>класс</w:t>
            </w:r>
          </w:p>
          <w:p w:rsidR="003D5813" w:rsidRPr="006242BF" w:rsidRDefault="003D5813" w:rsidP="006242BF">
            <w:pPr>
              <w:ind w:left="20"/>
            </w:pPr>
            <w:r w:rsidRPr="006242BF">
              <w:t>Высокий старт от 30 до 40 м. Бег с ускорением от 40 до 60 м.</w:t>
            </w:r>
          </w:p>
          <w:p w:rsidR="003D5813" w:rsidRPr="006242BF" w:rsidRDefault="003D5813" w:rsidP="006242BF">
            <w:pPr>
              <w:ind w:left="20"/>
            </w:pPr>
            <w:r w:rsidRPr="006242BF">
              <w:t>Скоростной бег до 60 м.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ind w:left="20"/>
            </w:pPr>
            <w:r w:rsidRPr="006242BF">
              <w:t>Бег на результат 60 м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813" w:rsidRPr="006242BF" w:rsidRDefault="003D5813" w:rsidP="006242BF">
            <w:pPr>
              <w:ind w:left="20" w:right="20"/>
              <w:jc w:val="both"/>
            </w:pPr>
            <w:r w:rsidRPr="006242BF">
              <w:t>Изучают историю лёгкой атлетики и запоминают имена выдающихся отечественных спортсменов. Описывают технику выполнения беговых упраж</w:t>
            </w:r>
            <w:r w:rsidRPr="006242BF">
              <w:softHyphen/>
              <w:t>нений, осваивают её самостоятельно, выявляют и устраняют характерные ошибки в процессе осво</w:t>
            </w:r>
            <w:r w:rsidRPr="006242BF">
              <w:softHyphen/>
              <w:t>ения.</w:t>
            </w:r>
          </w:p>
          <w:p w:rsidR="003D5813" w:rsidRPr="006242BF" w:rsidRDefault="003D5813" w:rsidP="006242BF">
            <w:pPr>
              <w:ind w:left="20" w:right="20"/>
              <w:jc w:val="both"/>
            </w:pPr>
            <w:r w:rsidRPr="006242BF">
              <w:t>Демонстрируют вариативное выполнение бего</w:t>
            </w:r>
            <w:r w:rsidRPr="006242BF">
              <w:softHyphen/>
              <w:t>вых упражнений.</w:t>
            </w:r>
          </w:p>
          <w:p w:rsidR="003D5813" w:rsidRPr="006242BF" w:rsidRDefault="003D5813" w:rsidP="006242BF">
            <w:pPr>
              <w:ind w:left="20" w:right="20"/>
              <w:jc w:val="both"/>
            </w:pPr>
            <w:r w:rsidRPr="006242BF">
              <w:t>Применяют беговые упражнения для развития соответствующих физических качеств, выбирают индивидуальный режим физической нагрузки, контролируют её по частоте сердечных сокраще</w:t>
            </w:r>
            <w:r w:rsidRPr="006242BF">
              <w:softHyphen/>
              <w:t>ний.</w:t>
            </w:r>
          </w:p>
          <w:p w:rsidR="003D5813" w:rsidRPr="006242BF" w:rsidRDefault="003D5813" w:rsidP="006242BF">
            <w:pPr>
              <w:ind w:left="20" w:right="20"/>
              <w:jc w:val="both"/>
            </w:pPr>
            <w:r w:rsidRPr="006242BF">
              <w:t>Взаимодействуют со сверстниками в процессе совместного освоения беговых упражнений, со</w:t>
            </w:r>
            <w:r w:rsidR="00D72450" w:rsidRPr="006242BF">
              <w:softHyphen/>
              <w:t>блюдают правила безопасности</w:t>
            </w:r>
          </w:p>
        </w:tc>
      </w:tr>
      <w:tr w:rsidR="003D5813" w:rsidRPr="006242BF" w:rsidTr="002657E2">
        <w:trPr>
          <w:gridAfter w:val="1"/>
          <w:wAfter w:w="4322" w:type="dxa"/>
          <w:trHeight w:val="262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ind w:left="20" w:right="80"/>
              <w:jc w:val="both"/>
            </w:pPr>
            <w:r w:rsidRPr="006242BF">
              <w:rPr>
                <w:i/>
                <w:iCs/>
              </w:rPr>
              <w:t>Овладение техникой длительного бега</w:t>
            </w:r>
          </w:p>
          <w:p w:rsidR="003D5813" w:rsidRPr="006242BF" w:rsidRDefault="00D72450" w:rsidP="006242BF">
            <w:pPr>
              <w:numPr>
                <w:ilvl w:val="1"/>
                <w:numId w:val="3"/>
              </w:numPr>
              <w:tabs>
                <w:tab w:val="clear" w:pos="576"/>
                <w:tab w:val="left" w:pos="217"/>
              </w:tabs>
              <w:suppressAutoHyphens w:val="0"/>
              <w:autoSpaceDN w:val="0"/>
              <w:ind w:left="20" w:firstLine="0"/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 xml:space="preserve">5 </w:t>
            </w:r>
            <w:r w:rsidR="003D5813" w:rsidRPr="006242BF">
              <w:rPr>
                <w:b/>
                <w:bCs/>
              </w:rPr>
              <w:t>класс</w:t>
            </w:r>
          </w:p>
          <w:p w:rsidR="003D5813" w:rsidRPr="006242BF" w:rsidRDefault="003D5813" w:rsidP="006242BF">
            <w:pPr>
              <w:ind w:left="20" w:right="80"/>
              <w:jc w:val="both"/>
            </w:pPr>
            <w:r w:rsidRPr="006242BF">
              <w:t>Бег в равномерном темпе от 10 до 12 мин.</w:t>
            </w:r>
          </w:p>
          <w:p w:rsidR="003D5813" w:rsidRPr="006242BF" w:rsidRDefault="003D5813" w:rsidP="006242BF">
            <w:pPr>
              <w:ind w:left="20"/>
              <w:jc w:val="both"/>
            </w:pPr>
            <w:r w:rsidRPr="006242BF">
              <w:t>Бег на 1000 м.</w:t>
            </w:r>
          </w:p>
          <w:p w:rsidR="003D5813" w:rsidRPr="006242BF" w:rsidRDefault="00D72450" w:rsidP="006242BF">
            <w:pPr>
              <w:numPr>
                <w:ilvl w:val="1"/>
                <w:numId w:val="3"/>
              </w:numPr>
              <w:tabs>
                <w:tab w:val="clear" w:pos="576"/>
                <w:tab w:val="left" w:pos="217"/>
              </w:tabs>
              <w:suppressAutoHyphens w:val="0"/>
              <w:autoSpaceDN w:val="0"/>
              <w:ind w:left="20" w:firstLine="0"/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 xml:space="preserve">6 </w:t>
            </w:r>
            <w:r w:rsidR="003D5813" w:rsidRPr="006242BF">
              <w:rPr>
                <w:b/>
                <w:bCs/>
              </w:rPr>
              <w:t>класс</w:t>
            </w:r>
          </w:p>
          <w:p w:rsidR="003D5813" w:rsidRPr="006242BF" w:rsidRDefault="003D5813" w:rsidP="006242BF">
            <w:pPr>
              <w:ind w:left="20" w:right="80"/>
              <w:jc w:val="both"/>
            </w:pPr>
            <w:r w:rsidRPr="006242BF">
              <w:t>Бег в равномерном темпе до 15 мин. Бег на 1200 м</w:t>
            </w:r>
          </w:p>
          <w:p w:rsidR="003D5813" w:rsidRPr="006242BF" w:rsidRDefault="003D5813" w:rsidP="006242BF">
            <w:r w:rsidRPr="006242BF">
              <w:rPr>
                <w:b/>
                <w:bCs/>
              </w:rPr>
              <w:t>7 класс</w:t>
            </w:r>
          </w:p>
          <w:p w:rsid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 xml:space="preserve">Бег в равномерном темпе: мальчики до 20 мин, девочки до 15 мин. 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6242BF">
              <w:t>Бег на 1500 м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813" w:rsidRPr="006242BF" w:rsidRDefault="003D5813" w:rsidP="006242BF">
            <w:pPr>
              <w:ind w:left="20" w:right="20"/>
              <w:jc w:val="both"/>
            </w:pPr>
            <w:r w:rsidRPr="006242BF">
              <w:t>Описывают технику выполнения беговых упраж</w:t>
            </w:r>
            <w:r w:rsidRPr="006242BF">
              <w:softHyphen/>
              <w:t>нений, осваивают её самостоятельно, выявляют и устраняют характерные ошибки в процессе осво</w:t>
            </w:r>
            <w:r w:rsidRPr="006242BF">
              <w:softHyphen/>
              <w:t>ения.</w:t>
            </w:r>
          </w:p>
          <w:p w:rsidR="005C1E52" w:rsidRDefault="003D5813" w:rsidP="006242BF">
            <w:pPr>
              <w:ind w:left="20" w:right="20"/>
              <w:jc w:val="both"/>
            </w:pPr>
            <w:r w:rsidRPr="006242BF">
              <w:t>Применяют беговые упражнения для развития соответствующих физических качеств, выбирают индивидуальный режим физической нагрузки, контролируют её по частоте сердечных сокраще</w:t>
            </w:r>
            <w:r w:rsidRPr="006242BF">
              <w:softHyphen/>
              <w:t xml:space="preserve">ний. </w:t>
            </w:r>
          </w:p>
          <w:p w:rsidR="003D5813" w:rsidRPr="006242BF" w:rsidRDefault="003D5813" w:rsidP="006242BF">
            <w:pPr>
              <w:ind w:left="20" w:right="20"/>
              <w:jc w:val="both"/>
            </w:pPr>
            <w:r w:rsidRPr="006242BF">
              <w:t>Взаимодействуют со сверстниками в процессе совместного освоения беговых упражнений,</w:t>
            </w:r>
            <w:r w:rsidR="00D72450" w:rsidRPr="006242BF">
              <w:t xml:space="preserve"> соблюдают правила безопасности</w:t>
            </w:r>
          </w:p>
        </w:tc>
      </w:tr>
      <w:tr w:rsidR="003D5813" w:rsidRPr="006242BF" w:rsidTr="002657E2">
        <w:trPr>
          <w:gridAfter w:val="1"/>
          <w:wAfter w:w="4322" w:type="dxa"/>
          <w:trHeight w:val="493"/>
        </w:trPr>
        <w:tc>
          <w:tcPr>
            <w:tcW w:w="2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ind w:left="100"/>
            </w:pPr>
            <w:r w:rsidRPr="006242BF">
              <w:rPr>
                <w:b/>
                <w:bCs/>
              </w:rPr>
              <w:t>Прыжковые упражнения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ind w:left="80"/>
            </w:pPr>
            <w:r w:rsidRPr="006242BF">
              <w:rPr>
                <w:i/>
                <w:iCs/>
              </w:rPr>
              <w:t>Овладение техникой прыжка в дли</w:t>
            </w:r>
            <w:r w:rsidRPr="006242BF">
              <w:rPr>
                <w:i/>
                <w:iCs/>
              </w:rPr>
              <w:softHyphen/>
              <w:t>ну</w:t>
            </w:r>
          </w:p>
          <w:p w:rsidR="003D5813" w:rsidRPr="006242BF" w:rsidRDefault="003D5813" w:rsidP="006242BF">
            <w:pPr>
              <w:numPr>
                <w:ilvl w:val="0"/>
                <w:numId w:val="4"/>
              </w:numPr>
              <w:tabs>
                <w:tab w:val="left" w:pos="277"/>
              </w:tabs>
              <w:suppressAutoHyphens w:val="0"/>
              <w:autoSpaceDN w:val="0"/>
              <w:ind w:left="80"/>
              <w:rPr>
                <w:b/>
                <w:bCs/>
              </w:rPr>
            </w:pPr>
            <w:r w:rsidRPr="006242BF">
              <w:rPr>
                <w:b/>
                <w:bCs/>
              </w:rPr>
              <w:t>класс</w:t>
            </w:r>
          </w:p>
          <w:p w:rsidR="003D5813" w:rsidRPr="006242BF" w:rsidRDefault="003D5813" w:rsidP="006242BF">
            <w:pPr>
              <w:ind w:left="80"/>
            </w:pPr>
            <w:r w:rsidRPr="006242BF">
              <w:t>Прыжки в длину с 7—9 шагов раз</w:t>
            </w:r>
            <w:r w:rsidRPr="006242BF">
              <w:softHyphen/>
              <w:t>бега.</w:t>
            </w:r>
          </w:p>
          <w:p w:rsidR="003D5813" w:rsidRPr="006242BF" w:rsidRDefault="003D5813" w:rsidP="006242BF">
            <w:pPr>
              <w:numPr>
                <w:ilvl w:val="0"/>
                <w:numId w:val="4"/>
              </w:numPr>
              <w:tabs>
                <w:tab w:val="left" w:pos="277"/>
              </w:tabs>
              <w:suppressAutoHyphens w:val="0"/>
              <w:autoSpaceDN w:val="0"/>
              <w:ind w:left="80"/>
              <w:rPr>
                <w:b/>
                <w:bCs/>
              </w:rPr>
            </w:pPr>
            <w:r w:rsidRPr="006242BF">
              <w:rPr>
                <w:b/>
                <w:bCs/>
              </w:rPr>
              <w:t>класс</w:t>
            </w:r>
          </w:p>
          <w:p w:rsidR="003D5813" w:rsidRPr="006242BF" w:rsidRDefault="003D5813" w:rsidP="006242BF">
            <w:pPr>
              <w:ind w:left="80"/>
            </w:pPr>
            <w:r w:rsidRPr="006242BF">
              <w:t>Прыжки в длину с 7—9 шагов раз</w:t>
            </w:r>
            <w:r w:rsidRPr="006242BF">
              <w:softHyphen/>
              <w:t>бега.</w:t>
            </w:r>
          </w:p>
          <w:p w:rsidR="003D5813" w:rsidRPr="006242BF" w:rsidRDefault="003D5813" w:rsidP="006242BF">
            <w:pPr>
              <w:numPr>
                <w:ilvl w:val="0"/>
                <w:numId w:val="4"/>
              </w:numPr>
              <w:tabs>
                <w:tab w:val="left" w:pos="277"/>
              </w:tabs>
              <w:suppressAutoHyphens w:val="0"/>
              <w:autoSpaceDN w:val="0"/>
              <w:ind w:left="80"/>
              <w:rPr>
                <w:b/>
                <w:bCs/>
              </w:rPr>
            </w:pPr>
            <w:r w:rsidRPr="006242BF">
              <w:rPr>
                <w:b/>
                <w:bCs/>
              </w:rPr>
              <w:t>класс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ind w:left="80"/>
            </w:pPr>
            <w:r w:rsidRPr="006242BF">
              <w:t>Прыжки в длину с 9—11 шагов раз</w:t>
            </w:r>
            <w:r w:rsidRPr="006242BF">
              <w:softHyphen/>
              <w:t>бега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t>Описывают технику выполнения прыжковых уп</w:t>
            </w:r>
            <w:r w:rsidRPr="006242BF">
              <w:softHyphen/>
              <w:t>ражнений, осваивают её самостоятельно, выявля</w:t>
            </w:r>
            <w:r w:rsidRPr="006242BF">
              <w:softHyphen/>
              <w:t>ют и устраняют характерные ошибки в процессе освоения.</w:t>
            </w:r>
          </w:p>
          <w:p w:rsidR="003D5813" w:rsidRPr="006242BF" w:rsidRDefault="003D5813" w:rsidP="006242BF">
            <w:pPr>
              <w:jc w:val="both"/>
            </w:pPr>
            <w:r w:rsidRPr="006242BF">
              <w:t>Применяют прыжковые упражнения для разви</w:t>
            </w:r>
            <w:r w:rsidRPr="006242BF">
              <w:softHyphen/>
              <w:t>тия соответствующих физических способностей, выбирают индивидуальный режим физической нагрузки, контролируют её по частоте сердечных сокращений.</w:t>
            </w:r>
          </w:p>
          <w:p w:rsidR="006242BF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Взаимодействуют со сверстниками в процессе совместного освоения прыжковых упражнений, соблюдают правила безопасности</w:t>
            </w:r>
          </w:p>
        </w:tc>
      </w:tr>
      <w:tr w:rsidR="003D5813" w:rsidRPr="006242BF" w:rsidTr="002657E2">
        <w:trPr>
          <w:gridAfter w:val="1"/>
          <w:wAfter w:w="4322" w:type="dxa"/>
          <w:trHeight w:val="681"/>
        </w:trPr>
        <w:tc>
          <w:tcPr>
            <w:tcW w:w="2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813" w:rsidRPr="006242BF" w:rsidRDefault="003D5813" w:rsidP="006242BF"/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6242BF" w:rsidP="006242BF">
            <w:pPr>
              <w:ind w:left="80"/>
            </w:pPr>
            <w:r w:rsidRPr="006242BF">
              <w:rPr>
                <w:i/>
                <w:iCs/>
              </w:rPr>
              <w:t>Овладение техникой прыжка в вы</w:t>
            </w:r>
            <w:r w:rsidR="003D5813" w:rsidRPr="006242BF">
              <w:rPr>
                <w:i/>
                <w:iCs/>
              </w:rPr>
              <w:t>соту</w:t>
            </w:r>
          </w:p>
          <w:p w:rsidR="003D5813" w:rsidRPr="006242BF" w:rsidRDefault="006242BF" w:rsidP="006242BF">
            <w:pPr>
              <w:tabs>
                <w:tab w:val="left" w:pos="272"/>
              </w:tabs>
              <w:suppressAutoHyphens w:val="0"/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 xml:space="preserve">5 </w:t>
            </w:r>
            <w:r w:rsidR="003D5813" w:rsidRPr="006242BF">
              <w:rPr>
                <w:b/>
                <w:bCs/>
              </w:rPr>
              <w:t>класс</w:t>
            </w:r>
          </w:p>
          <w:p w:rsidR="003D5813" w:rsidRPr="006242BF" w:rsidRDefault="003D5813" w:rsidP="006242BF">
            <w:pPr>
              <w:ind w:left="80"/>
            </w:pPr>
            <w:r w:rsidRPr="006242BF">
              <w:t>Прыжки в высоту с 3—5 шагов ра</w:t>
            </w:r>
            <w:r w:rsidR="00F943E6">
              <w:t>з</w:t>
            </w:r>
            <w:r w:rsidRPr="006242BF">
              <w:t>бега.</w:t>
            </w:r>
          </w:p>
          <w:p w:rsidR="003D5813" w:rsidRPr="006242BF" w:rsidRDefault="006242BF" w:rsidP="006242BF">
            <w:pPr>
              <w:tabs>
                <w:tab w:val="left" w:pos="277"/>
              </w:tabs>
              <w:suppressAutoHyphens w:val="0"/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 xml:space="preserve">6 </w:t>
            </w:r>
            <w:r w:rsidR="003D5813" w:rsidRPr="006242BF">
              <w:rPr>
                <w:b/>
                <w:bCs/>
              </w:rPr>
              <w:t>класс</w:t>
            </w:r>
          </w:p>
          <w:p w:rsidR="003D5813" w:rsidRPr="006242BF" w:rsidRDefault="00F943E6" w:rsidP="006242BF">
            <w:pPr>
              <w:ind w:left="80"/>
            </w:pPr>
            <w:r>
              <w:t>Прыжки в высоту с 3—5 шагов раз</w:t>
            </w:r>
            <w:r w:rsidR="003D5813" w:rsidRPr="006242BF">
              <w:t>бега.</w:t>
            </w:r>
          </w:p>
          <w:p w:rsidR="003D5813" w:rsidRPr="006242BF" w:rsidRDefault="006242BF" w:rsidP="006242BF">
            <w:pPr>
              <w:tabs>
                <w:tab w:val="left" w:pos="277"/>
              </w:tabs>
              <w:suppressAutoHyphens w:val="0"/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 xml:space="preserve">7 </w:t>
            </w:r>
            <w:r w:rsidR="003D5813" w:rsidRPr="006242BF">
              <w:rPr>
                <w:b/>
                <w:bCs/>
              </w:rPr>
              <w:t>класс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ind w:left="80"/>
            </w:pPr>
            <w:r w:rsidRPr="006242BF">
              <w:t>Процесс совершенствования прыжков в высоту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t>Описывают технику выполнения прыжковых уп</w:t>
            </w:r>
            <w:r w:rsidRPr="006242BF">
              <w:softHyphen/>
              <w:t>ражнений, осваивают её самостоятельно, выявля</w:t>
            </w:r>
            <w:r w:rsidRPr="006242BF">
              <w:softHyphen/>
              <w:t>ют и устраняют характерные ошибки в процессе освоения.</w:t>
            </w:r>
          </w:p>
          <w:p w:rsidR="002657E2" w:rsidRDefault="003D5813" w:rsidP="006242BF">
            <w:pPr>
              <w:jc w:val="both"/>
            </w:pPr>
            <w:r w:rsidRPr="006242BF">
              <w:t>Применяют прыжковые упражнения для разви</w:t>
            </w:r>
            <w:r w:rsidRPr="006242BF">
              <w:softHyphen/>
              <w:t>тия соответствующих физиче</w:t>
            </w:r>
            <w:r w:rsidR="002657E2">
              <w:t>ских способностей, выбирают</w:t>
            </w:r>
          </w:p>
          <w:p w:rsidR="003D5813" w:rsidRPr="006242BF" w:rsidRDefault="003D5813" w:rsidP="006242BF">
            <w:pPr>
              <w:jc w:val="both"/>
            </w:pPr>
            <w:r w:rsidRPr="006242BF">
              <w:t>индивидуальный режим физической нагрузки, контролируют её по частоте сердечных сокращений.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Взаимодействуют со сверстниками в процессе совместного освоения прыжковых упражнений, соблюдают правила безопасности</w:t>
            </w:r>
          </w:p>
        </w:tc>
      </w:tr>
      <w:tr w:rsidR="00D72450" w:rsidRPr="006242BF" w:rsidTr="002657E2">
        <w:trPr>
          <w:gridAfter w:val="1"/>
          <w:wAfter w:w="4322" w:type="dxa"/>
          <w:trHeight w:val="1056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450" w:rsidRPr="006242BF" w:rsidRDefault="00D72450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  <w:r w:rsidRPr="006242BF">
              <w:rPr>
                <w:b/>
                <w:bCs/>
              </w:rPr>
              <w:t>Метание малого  мяча</w:t>
            </w: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  <w:lang w:val="en-US"/>
              </w:rPr>
            </w:pPr>
          </w:p>
          <w:p w:rsidR="00965807" w:rsidRPr="006242BF" w:rsidRDefault="00965807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lang w:val="en-US"/>
              </w:rPr>
            </w:pP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450" w:rsidRPr="006242BF" w:rsidRDefault="00D72450" w:rsidP="00F943E6">
            <w:pPr>
              <w:rPr>
                <w:i/>
                <w:iCs/>
              </w:rPr>
            </w:pPr>
            <w:r w:rsidRPr="006242BF">
              <w:rPr>
                <w:i/>
                <w:iCs/>
              </w:rPr>
              <w:lastRenderedPageBreak/>
              <w:t>Овладение техникой метания мало</w:t>
            </w:r>
            <w:r w:rsidRPr="006242BF">
              <w:rPr>
                <w:i/>
                <w:iCs/>
              </w:rPr>
              <w:softHyphen/>
              <w:t xml:space="preserve">го мяча в цель и на дальность </w:t>
            </w:r>
          </w:p>
          <w:p w:rsidR="00D72450" w:rsidRPr="006242BF" w:rsidRDefault="00D72450" w:rsidP="00F943E6">
            <w:r w:rsidRPr="006242BF">
              <w:rPr>
                <w:b/>
                <w:bCs/>
              </w:rPr>
              <w:t>5 класс</w:t>
            </w:r>
          </w:p>
          <w:p w:rsidR="006242BF" w:rsidRPr="006242BF" w:rsidRDefault="00D72450" w:rsidP="006242BF">
            <w:pPr>
              <w:jc w:val="both"/>
            </w:pPr>
            <w:r w:rsidRPr="006242BF">
              <w:t xml:space="preserve">Метание теннисного мяча с места </w:t>
            </w:r>
          </w:p>
          <w:p w:rsidR="006242BF" w:rsidRPr="006242BF" w:rsidRDefault="00D72450" w:rsidP="006242BF">
            <w:pPr>
              <w:jc w:val="both"/>
            </w:pPr>
            <w:r w:rsidRPr="006242BF">
              <w:t xml:space="preserve">на дальность отскока от стены, </w:t>
            </w:r>
          </w:p>
          <w:p w:rsidR="006242BF" w:rsidRPr="006242BF" w:rsidRDefault="00D72450" w:rsidP="006242BF">
            <w:pPr>
              <w:jc w:val="both"/>
            </w:pPr>
            <w:r w:rsidRPr="006242BF">
              <w:t xml:space="preserve">на заданное расстояние, на дальность, </w:t>
            </w:r>
          </w:p>
          <w:p w:rsidR="006242BF" w:rsidRPr="006242BF" w:rsidRDefault="006242BF" w:rsidP="006242BF">
            <w:pPr>
              <w:jc w:val="both"/>
              <w:rPr>
                <w:iCs/>
              </w:rPr>
            </w:pPr>
            <w:r w:rsidRPr="006242BF">
              <w:t>в ко</w:t>
            </w:r>
            <w:r w:rsidR="00D72450" w:rsidRPr="006242BF">
              <w:rPr>
                <w:iCs/>
              </w:rPr>
              <w:t xml:space="preserve">ридор 5—6 м, в </w:t>
            </w:r>
            <w:proofErr w:type="gramStart"/>
            <w:r w:rsidR="00D72450" w:rsidRPr="006242BF">
              <w:rPr>
                <w:iCs/>
              </w:rPr>
              <w:t>горизонтальную</w:t>
            </w:r>
            <w:proofErr w:type="gramEnd"/>
            <w:r w:rsidR="00D72450" w:rsidRPr="006242BF">
              <w:rPr>
                <w:iCs/>
              </w:rPr>
              <w:t xml:space="preserve"> </w:t>
            </w:r>
          </w:p>
          <w:p w:rsidR="002657E2" w:rsidRDefault="00D72450" w:rsidP="006242BF">
            <w:pPr>
              <w:jc w:val="both"/>
              <w:rPr>
                <w:iCs/>
              </w:rPr>
            </w:pPr>
            <w:r w:rsidRPr="006242BF">
              <w:rPr>
                <w:iCs/>
              </w:rPr>
              <w:t>и вертикальную цель (1 х 1 м) с рассто</w:t>
            </w:r>
            <w:r w:rsidRPr="006242BF">
              <w:rPr>
                <w:iCs/>
              </w:rPr>
              <w:softHyphen/>
              <w:t xml:space="preserve">яния 6—8 м, с 4—5 бросковых шагов на дальность и заданное расстояние. </w:t>
            </w:r>
          </w:p>
          <w:p w:rsidR="002657E2" w:rsidRDefault="00D72450" w:rsidP="006242BF">
            <w:pPr>
              <w:jc w:val="both"/>
              <w:rPr>
                <w:iCs/>
              </w:rPr>
            </w:pPr>
            <w:r w:rsidRPr="006242BF">
              <w:rPr>
                <w:iCs/>
              </w:rPr>
              <w:t xml:space="preserve">Бросок набивного мяча (2 кг) двумя руками из-за головы, от груди, снизу вперёд-вверх, из </w:t>
            </w:r>
            <w:proofErr w:type="gramStart"/>
            <w:r w:rsidRPr="006242BF">
              <w:rPr>
                <w:iCs/>
              </w:rPr>
              <w:t>положения</w:t>
            </w:r>
            <w:proofErr w:type="gramEnd"/>
            <w:r w:rsidRPr="006242BF">
              <w:rPr>
                <w:iCs/>
              </w:rPr>
              <w:t xml:space="preserve"> стоя грудью и боком в направлении броска с места; то же с шага; снизу вверх на заданную и максимальную высоту. </w:t>
            </w:r>
          </w:p>
          <w:p w:rsidR="00D72450" w:rsidRPr="006242BF" w:rsidRDefault="00D72450" w:rsidP="006242BF">
            <w:pPr>
              <w:jc w:val="both"/>
            </w:pPr>
            <w:r w:rsidRPr="006242BF">
              <w:rPr>
                <w:iCs/>
              </w:rPr>
              <w:t>Ловля набивного мяча (2 кг) двумя руками после броска партнёра, после броска вверх: с хлопками ладонями, после поворота на 90°, после приседания.</w:t>
            </w:r>
          </w:p>
          <w:p w:rsidR="00D72450" w:rsidRPr="006242BF" w:rsidRDefault="00D72450" w:rsidP="006242BF">
            <w:pPr>
              <w:tabs>
                <w:tab w:val="left" w:pos="277"/>
              </w:tabs>
              <w:jc w:val="both"/>
              <w:rPr>
                <w:b/>
                <w:iCs/>
              </w:rPr>
            </w:pPr>
            <w:r w:rsidRPr="006242BF">
              <w:rPr>
                <w:b/>
                <w:iCs/>
              </w:rPr>
              <w:t xml:space="preserve"> 6 класс</w:t>
            </w:r>
          </w:p>
          <w:p w:rsidR="00D72450" w:rsidRPr="006242BF" w:rsidRDefault="00D72450" w:rsidP="006242BF">
            <w:pPr>
              <w:ind w:left="80"/>
              <w:rPr>
                <w:iCs/>
              </w:rPr>
            </w:pPr>
            <w:r w:rsidRPr="006242BF">
              <w:rPr>
                <w:iCs/>
              </w:rPr>
              <w:t>Метание теннисного мяча с места на дальность отскока от стены, на заданное расстояние, на дальность, в кори</w:t>
            </w:r>
            <w:r w:rsidRPr="006242BF">
              <w:rPr>
                <w:iCs/>
              </w:rPr>
              <w:softHyphen/>
              <w:t>дор 5—6 м, в горизонтальную и вер</w:t>
            </w:r>
            <w:r w:rsidRPr="006242BF">
              <w:rPr>
                <w:iCs/>
              </w:rPr>
              <w:softHyphen/>
              <w:t>тикальную цель (1X1 м) с расстояния 8—10 м, с 4—5 бросковых шагов на дальность и заданное расстояние.</w:t>
            </w:r>
          </w:p>
          <w:p w:rsidR="00D72450" w:rsidRPr="006242BF" w:rsidRDefault="00D72450" w:rsidP="006242BF">
            <w:pPr>
              <w:tabs>
                <w:tab w:val="left" w:pos="277"/>
              </w:tabs>
              <w:jc w:val="both"/>
              <w:rPr>
                <w:b/>
                <w:iCs/>
              </w:rPr>
            </w:pPr>
            <w:r w:rsidRPr="006242BF">
              <w:rPr>
                <w:b/>
                <w:iCs/>
              </w:rPr>
              <w:t xml:space="preserve"> 7 класс</w:t>
            </w:r>
          </w:p>
          <w:p w:rsidR="00D72450" w:rsidRPr="006242BF" w:rsidRDefault="00D72450" w:rsidP="006242BF">
            <w:pPr>
              <w:ind w:left="80"/>
            </w:pPr>
            <w:r w:rsidRPr="006242BF">
              <w:rPr>
                <w:iCs/>
              </w:rPr>
              <w:t>Метание теннисного мяча на дальность отскока от стены с места, с шага, с двух шагов, с трёх шагов; в горизонтальную и вертикальную цель (1x1 м) с расстояния 10—12 м.</w:t>
            </w:r>
          </w:p>
          <w:p w:rsidR="00B13BD8" w:rsidRPr="006242BF" w:rsidRDefault="00D72450" w:rsidP="006242BF">
            <w:pPr>
              <w:jc w:val="both"/>
              <w:rPr>
                <w:iCs/>
              </w:rPr>
            </w:pPr>
            <w:r w:rsidRPr="006242BF">
              <w:rPr>
                <w:iCs/>
              </w:rPr>
              <w:t xml:space="preserve">Метание мяча весом 150 г с места на дальность и с 4—5 бросковых шагов с разбега в коридор 10 м на дальность и </w:t>
            </w:r>
            <w:r w:rsidRPr="006242BF">
              <w:rPr>
                <w:iCs/>
              </w:rPr>
              <w:lastRenderedPageBreak/>
              <w:t>заданное расстояние. Бросок набивного мяча (2 кг) двумя руками из различных и. п., стоя грудью и боком в направлении метания с места, с шага, с двух шагов, с трёх шагов вперёд-вверх; снизу вверх на заданную и максимальную высоту. Ловля набивного мяча (2 кг) двумя руками после броска партнёра, после броска вверх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1375" w:rsidRPr="006242BF" w:rsidRDefault="00711375" w:rsidP="006242BF">
            <w:pPr>
              <w:jc w:val="both"/>
            </w:pPr>
            <w:r w:rsidRPr="006242BF">
              <w:lastRenderedPageBreak/>
              <w:t>Описывают технику выполнения метательных упражнений, осваивают её самостоятельно, выявляют и устраняют характерные ошибки в процессе освоения.</w:t>
            </w:r>
          </w:p>
          <w:p w:rsidR="00711375" w:rsidRPr="006242BF" w:rsidRDefault="00711375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Демонстрируют вариативное выполнение метательных упражнений.</w:t>
            </w:r>
          </w:p>
          <w:p w:rsidR="002657E2" w:rsidRDefault="00711375" w:rsidP="006242BF">
            <w:r w:rsidRPr="006242BF">
              <w:t xml:space="preserve">Применяют метательные упражнения для развития соответствующих физических способностей. </w:t>
            </w:r>
          </w:p>
          <w:p w:rsidR="00D72450" w:rsidRPr="006242BF" w:rsidRDefault="00711375" w:rsidP="006242BF">
            <w:r w:rsidRPr="006242BF">
              <w:t>Взаимодействуют со сверстниками в процессе совместного освоения метательных упражнений, соблюдают правила безопасности</w:t>
            </w:r>
          </w:p>
        </w:tc>
      </w:tr>
      <w:tr w:rsidR="00711375" w:rsidRPr="006242BF" w:rsidTr="002657E2">
        <w:trPr>
          <w:gridAfter w:val="1"/>
          <w:wAfter w:w="4322" w:type="dxa"/>
          <w:trHeight w:val="372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11375" w:rsidRPr="006242BF" w:rsidRDefault="00711375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</w:rPr>
            </w:pPr>
            <w:r w:rsidRPr="006242BF">
              <w:rPr>
                <w:b/>
                <w:bCs/>
              </w:rPr>
              <w:lastRenderedPageBreak/>
              <w:t>Развитие выносливости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11375" w:rsidRPr="006242BF" w:rsidRDefault="00711375" w:rsidP="006242BF">
            <w:pPr>
              <w:ind w:left="80"/>
              <w:rPr>
                <w:b/>
                <w:iCs/>
              </w:rPr>
            </w:pPr>
            <w:r w:rsidRPr="006242BF">
              <w:rPr>
                <w:b/>
                <w:iCs/>
              </w:rPr>
              <w:t>5—7 классы</w:t>
            </w:r>
          </w:p>
          <w:p w:rsidR="00711375" w:rsidRPr="006242BF" w:rsidRDefault="00711375" w:rsidP="006242BF">
            <w:pPr>
              <w:ind w:left="80"/>
              <w:rPr>
                <w:iCs/>
              </w:rPr>
            </w:pPr>
            <w:r w:rsidRPr="006242BF">
              <w:rPr>
                <w:iCs/>
              </w:rPr>
              <w:t>Кросс до 15 мин, бег с препятствиями и на местности, минутный бег, эстафеты, круговая тренировка.</w:t>
            </w:r>
          </w:p>
          <w:p w:rsidR="00711375" w:rsidRPr="006242BF" w:rsidRDefault="00711375" w:rsidP="006242BF">
            <w:pPr>
              <w:ind w:left="80"/>
              <w:rPr>
                <w:iCs/>
              </w:rPr>
            </w:pPr>
            <w:r w:rsidRPr="006242BF">
              <w:rPr>
                <w:iCs/>
              </w:rPr>
              <w:t>Бег по пересеченной местности(2 км)</w:t>
            </w:r>
          </w:p>
          <w:p w:rsidR="00711375" w:rsidRPr="006242BF" w:rsidRDefault="00711375" w:rsidP="006242BF">
            <w:pPr>
              <w:widowControl w:val="0"/>
              <w:autoSpaceDE w:val="0"/>
              <w:autoSpaceDN w:val="0"/>
              <w:adjustRightInd w:val="0"/>
              <w:ind w:left="80"/>
              <w:rPr>
                <w:iCs/>
              </w:rPr>
            </w:pPr>
            <w:proofErr w:type="gramStart"/>
            <w:r w:rsidRPr="006242BF">
              <w:rPr>
                <w:iCs/>
              </w:rPr>
              <w:t>Равномерный бег 10-20 мин)</w:t>
            </w:r>
            <w:proofErr w:type="gramEnd"/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11375" w:rsidRPr="006242BF" w:rsidRDefault="00711375" w:rsidP="006242BF">
            <w:pPr>
              <w:jc w:val="both"/>
            </w:pPr>
            <w:r w:rsidRPr="006242BF">
              <w:t>Применяют разученные упражнения для развития выносливости</w:t>
            </w:r>
          </w:p>
          <w:p w:rsidR="00711375" w:rsidRPr="006242BF" w:rsidRDefault="00711375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 xml:space="preserve">Бегать в равномерном темпе </w:t>
            </w:r>
          </w:p>
          <w:p w:rsidR="00711375" w:rsidRPr="006242BF" w:rsidRDefault="00711375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(до 20 мин)</w:t>
            </w:r>
          </w:p>
        </w:tc>
      </w:tr>
      <w:tr w:rsidR="003D5813" w:rsidRPr="006242BF" w:rsidTr="002657E2">
        <w:trPr>
          <w:gridAfter w:val="1"/>
          <w:wAfter w:w="4322" w:type="dxa"/>
          <w:trHeight w:val="450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</w:rPr>
            </w:pPr>
            <w:r w:rsidRPr="006242BF">
              <w:rPr>
                <w:b/>
                <w:bCs/>
              </w:rPr>
              <w:t>Развитие скоростн</w:t>
            </w:r>
            <w:proofErr w:type="gramStart"/>
            <w:r w:rsidRPr="006242BF">
              <w:rPr>
                <w:b/>
                <w:bCs/>
              </w:rPr>
              <w:t>о-</w:t>
            </w:r>
            <w:proofErr w:type="gramEnd"/>
            <w:r w:rsidRPr="006242BF">
              <w:rPr>
                <w:b/>
                <w:bCs/>
              </w:rPr>
              <w:t xml:space="preserve"> силовых способностей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ind w:left="80"/>
              <w:rPr>
                <w:b/>
                <w:iCs/>
              </w:rPr>
            </w:pPr>
            <w:r w:rsidRPr="006242BF">
              <w:rPr>
                <w:b/>
                <w:iCs/>
              </w:rPr>
              <w:t>5—7 классы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ind w:left="80"/>
              <w:rPr>
                <w:iCs/>
              </w:rPr>
            </w:pPr>
            <w:r w:rsidRPr="006242BF">
              <w:rPr>
                <w:iCs/>
              </w:rPr>
              <w:t xml:space="preserve">Всевозможные прыжки и </w:t>
            </w:r>
            <w:proofErr w:type="spellStart"/>
            <w:r w:rsidRPr="006242BF">
              <w:rPr>
                <w:iCs/>
              </w:rPr>
              <w:t>многоскоки</w:t>
            </w:r>
            <w:proofErr w:type="spellEnd"/>
            <w:r w:rsidRPr="006242BF">
              <w:rPr>
                <w:iCs/>
              </w:rPr>
              <w:t>, метания в цель и на дальность разных снарядов из разных исходных положе</w:t>
            </w:r>
            <w:r w:rsidRPr="006242BF">
              <w:rPr>
                <w:iCs/>
              </w:rPr>
              <w:softHyphen/>
              <w:t>ний, толчки и броски набивных мячей весом до 3 кг с учётом возрастных и половых особенностей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Применяют разученные упражнения для развития скоростно-силовых способностей</w:t>
            </w:r>
          </w:p>
        </w:tc>
      </w:tr>
      <w:tr w:rsidR="003D5813" w:rsidRPr="006242BF" w:rsidTr="002657E2">
        <w:trPr>
          <w:gridAfter w:val="1"/>
          <w:wAfter w:w="4322" w:type="dxa"/>
          <w:trHeight w:val="329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</w:rPr>
            </w:pPr>
            <w:r w:rsidRPr="006242BF">
              <w:rPr>
                <w:b/>
                <w:bCs/>
              </w:rPr>
              <w:t>Развитие скоростных спо</w:t>
            </w:r>
            <w:r w:rsidRPr="006242BF">
              <w:rPr>
                <w:b/>
                <w:bCs/>
              </w:rPr>
              <w:softHyphen/>
              <w:t>собностей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ind w:left="80"/>
              <w:rPr>
                <w:b/>
                <w:iCs/>
              </w:rPr>
            </w:pPr>
            <w:r w:rsidRPr="006242BF">
              <w:rPr>
                <w:b/>
                <w:iCs/>
              </w:rPr>
              <w:t>5—7 классы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ind w:left="80"/>
              <w:rPr>
                <w:iCs/>
              </w:rPr>
            </w:pPr>
            <w:r w:rsidRPr="006242BF">
              <w:rPr>
                <w:iCs/>
              </w:rPr>
              <w:t>Эстафеты, старты из различных исход</w:t>
            </w:r>
            <w:r w:rsidRPr="006242BF">
              <w:rPr>
                <w:iCs/>
              </w:rPr>
              <w:softHyphen/>
              <w:t>ных положений, бег с ускорением, с максимальной скоростью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Применяют разученные упражнения для развития скоростных способностей</w:t>
            </w:r>
          </w:p>
        </w:tc>
      </w:tr>
      <w:tr w:rsidR="003D5813" w:rsidRPr="006242BF" w:rsidTr="002657E2">
        <w:trPr>
          <w:gridAfter w:val="1"/>
          <w:wAfter w:w="4322" w:type="dxa"/>
          <w:trHeight w:val="1131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</w:rPr>
            </w:pPr>
            <w:r w:rsidRPr="006242BF">
              <w:rPr>
                <w:b/>
                <w:bCs/>
              </w:rPr>
              <w:t>Знания о физической культуре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ind w:left="80"/>
              <w:rPr>
                <w:b/>
                <w:iCs/>
              </w:rPr>
            </w:pPr>
            <w:r w:rsidRPr="006242BF">
              <w:rPr>
                <w:b/>
                <w:iCs/>
              </w:rPr>
              <w:t>5—7 классы</w:t>
            </w:r>
          </w:p>
          <w:p w:rsidR="003D5813" w:rsidRPr="006242BF" w:rsidRDefault="003D5813" w:rsidP="006242BF">
            <w:pPr>
              <w:ind w:left="80"/>
              <w:rPr>
                <w:iCs/>
              </w:rPr>
            </w:pPr>
            <w:r w:rsidRPr="006242BF">
              <w:rPr>
                <w:iCs/>
              </w:rPr>
              <w:t>Влияние легкоатлетических упражнений на укрепление здоровья и основные системы организма; название ра</w:t>
            </w:r>
            <w:r w:rsidRPr="006242BF">
              <w:rPr>
                <w:iCs/>
              </w:rPr>
              <w:softHyphen/>
              <w:t>зучиваемых упражнений и основы правильной техники их выполнения;</w:t>
            </w:r>
          </w:p>
          <w:p w:rsidR="006242BF" w:rsidRPr="006242BF" w:rsidRDefault="003D5813" w:rsidP="006242BF">
            <w:pPr>
              <w:widowControl w:val="0"/>
              <w:autoSpaceDE w:val="0"/>
              <w:autoSpaceDN w:val="0"/>
              <w:adjustRightInd w:val="0"/>
              <w:ind w:left="80"/>
              <w:rPr>
                <w:iCs/>
              </w:rPr>
            </w:pPr>
            <w:r w:rsidRPr="006242BF">
              <w:rPr>
                <w:iCs/>
              </w:rPr>
              <w:t>правила соревнований в беге, прыжках и метаниях; разминка для выполнения легкоатлетических упражнений; представления о темпе, скорости и объёме легкоатлетических упражнений, направленных на развитие выносливости, быстроты, силы, координационных способностей. Правила техники безопасности при занятиях лёгкой атлетикой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</w:pPr>
            <w:r w:rsidRPr="006242BF">
              <w:t>Раскрывают значение легкоатлетических упражнений для укрепления здоровья и основных систем организма и для развития физических способностей. Соблюдают технику безопасности. Осваивают упражнения для организации самостоятельных тренировок. Раскрывают понятие техники выполнения легкоатлетических упражнений и правила соревнований</w:t>
            </w:r>
          </w:p>
        </w:tc>
      </w:tr>
      <w:tr w:rsidR="002657E2" w:rsidRPr="006242BF" w:rsidTr="00FA6C14">
        <w:trPr>
          <w:gridAfter w:val="1"/>
          <w:wAfter w:w="4322" w:type="dxa"/>
          <w:trHeight w:val="3322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57E2" w:rsidRPr="006242BF" w:rsidRDefault="002657E2" w:rsidP="006242BF">
            <w:pPr>
              <w:widowControl w:val="0"/>
              <w:autoSpaceDE w:val="0"/>
              <w:autoSpaceDN w:val="0"/>
              <w:adjustRightInd w:val="0"/>
              <w:ind w:left="100"/>
              <w:rPr>
                <w:b/>
                <w:bCs/>
              </w:rPr>
            </w:pPr>
            <w:r w:rsidRPr="006242BF">
              <w:rPr>
                <w:b/>
                <w:bCs/>
              </w:rPr>
              <w:lastRenderedPageBreak/>
              <w:t>Проведение самостоятельных занятий приклад</w:t>
            </w:r>
            <w:r w:rsidRPr="006242BF">
              <w:rPr>
                <w:b/>
                <w:bCs/>
              </w:rPr>
              <w:softHyphen/>
              <w:t>ной физической подготов</w:t>
            </w:r>
            <w:r w:rsidRPr="006242BF">
              <w:rPr>
                <w:b/>
                <w:bCs/>
              </w:rPr>
              <w:softHyphen/>
              <w:t>кой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57E2" w:rsidRPr="006242BF" w:rsidRDefault="002657E2" w:rsidP="006242BF">
            <w:pPr>
              <w:ind w:left="80"/>
              <w:rPr>
                <w:b/>
                <w:iCs/>
              </w:rPr>
            </w:pPr>
            <w:r w:rsidRPr="006242BF">
              <w:rPr>
                <w:b/>
                <w:iCs/>
              </w:rPr>
              <w:t>5-7 классы</w:t>
            </w:r>
          </w:p>
          <w:p w:rsidR="002657E2" w:rsidRDefault="002657E2" w:rsidP="002657E2">
            <w:pPr>
              <w:widowControl w:val="0"/>
              <w:autoSpaceDE w:val="0"/>
              <w:autoSpaceDN w:val="0"/>
              <w:adjustRightInd w:val="0"/>
              <w:ind w:left="80"/>
              <w:rPr>
                <w:iCs/>
              </w:rPr>
            </w:pPr>
            <w:r w:rsidRPr="006242BF">
              <w:rPr>
                <w:iCs/>
              </w:rPr>
              <w:t>Упражнения и простейшие программы развития выносливости, скоростно-силовых, скоростных и коорди</w:t>
            </w:r>
            <w:r w:rsidRPr="006242BF">
              <w:rPr>
                <w:iCs/>
              </w:rPr>
              <w:softHyphen/>
              <w:t>национных способностей на основе освоенных легкоатлетических упраж</w:t>
            </w:r>
            <w:r w:rsidRPr="006242BF">
              <w:rPr>
                <w:iCs/>
              </w:rPr>
              <w:softHyphen/>
              <w:t>нений.</w:t>
            </w:r>
          </w:p>
          <w:p w:rsidR="002657E2" w:rsidRPr="006242BF" w:rsidRDefault="002657E2" w:rsidP="002657E2">
            <w:pPr>
              <w:widowControl w:val="0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</w:t>
            </w:r>
            <w:r w:rsidRPr="006242BF">
              <w:rPr>
                <w:iCs/>
              </w:rPr>
              <w:t>Правила самоконтроля и гигиены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57E2" w:rsidRPr="006242BF" w:rsidRDefault="002657E2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Раскрывают значение легкоатлетических упраж</w:t>
            </w:r>
            <w:r w:rsidRPr="006242BF">
              <w:softHyphen/>
              <w:t>нений для укрепления здоровья и основных систем организма и для развития физических способностей. Соблюдают технику безопасно</w:t>
            </w:r>
            <w:r w:rsidRPr="006242BF">
              <w:softHyphen/>
              <w:t>сти.</w:t>
            </w:r>
          </w:p>
          <w:p w:rsidR="002657E2" w:rsidRPr="006242BF" w:rsidRDefault="002657E2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 xml:space="preserve"> Осваивают упражнения для организации самостоятельных тренировок. Раскрывают по</w:t>
            </w:r>
            <w:r w:rsidRPr="006242BF">
              <w:softHyphen/>
              <w:t>нятие техники выполнения легкоатлетических упражнений и правила соревнований</w:t>
            </w:r>
          </w:p>
        </w:tc>
      </w:tr>
      <w:tr w:rsidR="003D5813" w:rsidRPr="006242BF" w:rsidTr="006242BF">
        <w:trPr>
          <w:gridAfter w:val="1"/>
          <w:wAfter w:w="4322" w:type="dxa"/>
          <w:trHeight w:val="117"/>
        </w:trPr>
        <w:tc>
          <w:tcPr>
            <w:tcW w:w="11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ind w:left="4520"/>
            </w:pPr>
            <w:r w:rsidRPr="006242BF">
              <w:rPr>
                <w:b/>
                <w:bCs/>
              </w:rPr>
              <w:t>Гимнастика</w:t>
            </w:r>
            <w:r w:rsidR="00415DA7" w:rsidRPr="006242BF">
              <w:rPr>
                <w:b/>
                <w:bCs/>
              </w:rPr>
              <w:t xml:space="preserve"> (36 ч)</w:t>
            </w:r>
          </w:p>
        </w:tc>
      </w:tr>
      <w:tr w:rsidR="003D5813" w:rsidRPr="006242BF" w:rsidTr="002657E2">
        <w:trPr>
          <w:gridAfter w:val="1"/>
          <w:wAfter w:w="4322" w:type="dxa"/>
          <w:trHeight w:val="452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rPr>
                <w:b/>
                <w:bCs/>
              </w:rPr>
              <w:t>Краткая характеристика вида спорта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rPr>
                <w:b/>
                <w:bCs/>
              </w:rPr>
              <w:t>Требования к технике без</w:t>
            </w:r>
            <w:r w:rsidRPr="006242BF">
              <w:rPr>
                <w:b/>
                <w:bCs/>
              </w:rPr>
              <w:softHyphen/>
              <w:t>опасности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ind w:left="80"/>
            </w:pPr>
            <w:r w:rsidRPr="006242BF">
              <w:t>История гимнастики. Основная гимнастика. Спортивная гимнастика. Художе</w:t>
            </w:r>
            <w:r w:rsidR="00415DA7" w:rsidRPr="006242BF">
              <w:t>ственная гимна</w:t>
            </w:r>
            <w:r w:rsidR="00415DA7" w:rsidRPr="006242BF">
              <w:softHyphen/>
              <w:t xml:space="preserve">стика. Аэробика. </w:t>
            </w:r>
            <w:r w:rsidRPr="006242BF">
              <w:t>Спортивная акробатика.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Правила техники безопасности и страховки во время занятий физиче</w:t>
            </w:r>
            <w:r w:rsidRPr="006242BF">
              <w:softHyphen/>
              <w:t>скими упражнениями. Техника выполнения физических упражнений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r w:rsidRPr="006242BF">
              <w:t>Изучают историю гимнастики и запоминают имена выдающихся отечественных спортсменов. Различают предназначение каждого из видов гимнастики.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</w:pPr>
            <w:r w:rsidRPr="006242BF">
              <w:t>Овладевают правилами техники безопасности и страховки во время занятий физическими упражнениями</w:t>
            </w:r>
          </w:p>
        </w:tc>
      </w:tr>
      <w:tr w:rsidR="003D5813" w:rsidRPr="006242BF" w:rsidTr="002657E2">
        <w:trPr>
          <w:gridAfter w:val="1"/>
          <w:wAfter w:w="4322" w:type="dxa"/>
          <w:trHeight w:val="1834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242BF">
              <w:rPr>
                <w:b/>
                <w:bCs/>
              </w:rPr>
              <w:t>Организующие команды и приёмы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ind w:left="80"/>
            </w:pPr>
            <w:r w:rsidRPr="006242BF">
              <w:rPr>
                <w:i/>
                <w:iCs/>
              </w:rPr>
              <w:t>Освоение строевых упражнений</w:t>
            </w:r>
          </w:p>
          <w:p w:rsidR="003D5813" w:rsidRPr="006242BF" w:rsidRDefault="003D5813" w:rsidP="006242BF">
            <w:pPr>
              <w:tabs>
                <w:tab w:val="left" w:pos="277"/>
              </w:tabs>
              <w:rPr>
                <w:b/>
                <w:bCs/>
              </w:rPr>
            </w:pPr>
            <w:r w:rsidRPr="006242BF">
              <w:rPr>
                <w:b/>
                <w:bCs/>
              </w:rPr>
              <w:t xml:space="preserve"> 5класс</w:t>
            </w:r>
          </w:p>
          <w:p w:rsidR="003D5813" w:rsidRPr="006242BF" w:rsidRDefault="003D5813" w:rsidP="006242BF">
            <w:pPr>
              <w:jc w:val="both"/>
            </w:pPr>
            <w:r w:rsidRPr="006242BF">
              <w:t>Перестроение из колонны по одному в колонну по четыре дроблением и сведением; из колонны по два и по четыре в колонну по одному разведе</w:t>
            </w:r>
            <w:r w:rsidRPr="006242BF">
              <w:softHyphen/>
              <w:t>нием и слиянием, по восемь в движе</w:t>
            </w:r>
            <w:r w:rsidRPr="006242BF">
              <w:softHyphen/>
              <w:t>нии.</w:t>
            </w:r>
          </w:p>
          <w:p w:rsidR="003D5813" w:rsidRPr="006242BF" w:rsidRDefault="003D5813" w:rsidP="006242BF">
            <w:pPr>
              <w:tabs>
                <w:tab w:val="left" w:pos="277"/>
              </w:tabs>
              <w:rPr>
                <w:b/>
                <w:bCs/>
              </w:rPr>
            </w:pPr>
            <w:r w:rsidRPr="006242BF">
              <w:rPr>
                <w:b/>
                <w:bCs/>
              </w:rPr>
              <w:t>6класс</w:t>
            </w:r>
          </w:p>
          <w:p w:rsidR="003D5813" w:rsidRPr="006242BF" w:rsidRDefault="003D5813" w:rsidP="006242BF">
            <w:r w:rsidRPr="006242BF">
              <w:t>Строевой шаг, размыкание и смыка</w:t>
            </w:r>
            <w:r w:rsidRPr="006242BF">
              <w:softHyphen/>
              <w:t>ние на месте.</w:t>
            </w:r>
          </w:p>
          <w:p w:rsidR="003D5813" w:rsidRPr="006242BF" w:rsidRDefault="003D5813" w:rsidP="006242BF">
            <w:pPr>
              <w:tabs>
                <w:tab w:val="left" w:pos="277"/>
              </w:tabs>
              <w:rPr>
                <w:b/>
                <w:bCs/>
              </w:rPr>
            </w:pPr>
            <w:r w:rsidRPr="006242BF">
              <w:rPr>
                <w:b/>
                <w:bCs/>
              </w:rPr>
              <w:t>7класс</w:t>
            </w:r>
          </w:p>
          <w:p w:rsidR="00415DA7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Выполнение команд «Пол-оборота направо!», «Пол-оборота нале</w:t>
            </w:r>
            <w:r w:rsidR="00711375" w:rsidRPr="006242BF">
              <w:t>во!», «Полшага!», «Полный шаг!»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Различают строевые команды, чётко выполняют строевые приёмы</w:t>
            </w:r>
          </w:p>
        </w:tc>
      </w:tr>
      <w:tr w:rsidR="003D5813" w:rsidRPr="006242BF" w:rsidTr="002657E2">
        <w:trPr>
          <w:gridAfter w:val="1"/>
          <w:wAfter w:w="4322" w:type="dxa"/>
          <w:trHeight w:val="681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2BF" w:rsidRPr="006242BF" w:rsidRDefault="003D5813" w:rsidP="006242B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242BF">
              <w:rPr>
                <w:b/>
              </w:rPr>
              <w:t xml:space="preserve">Упражнения общеразвивающей направленности 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242BF">
              <w:rPr>
                <w:b/>
              </w:rPr>
              <w:t>(без предметов)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2BF" w:rsidRPr="006242BF" w:rsidRDefault="00711375" w:rsidP="006242BF">
            <w:pPr>
              <w:ind w:left="80"/>
              <w:rPr>
                <w:i/>
                <w:iCs/>
              </w:rPr>
            </w:pPr>
            <w:r w:rsidRPr="006242BF">
              <w:rPr>
                <w:i/>
                <w:iCs/>
              </w:rPr>
              <w:t xml:space="preserve">Освоение общеразвивающих упражнений </w:t>
            </w:r>
            <w:r w:rsidR="003D5813" w:rsidRPr="006242BF">
              <w:rPr>
                <w:i/>
                <w:iCs/>
              </w:rPr>
              <w:t>без предметов на месте и в движении</w:t>
            </w:r>
          </w:p>
          <w:p w:rsidR="003D5813" w:rsidRPr="006242BF" w:rsidRDefault="003D5813" w:rsidP="006242BF">
            <w:r w:rsidRPr="006242BF">
              <w:rPr>
                <w:i/>
                <w:iCs/>
              </w:rPr>
              <w:t xml:space="preserve"> </w:t>
            </w:r>
            <w:r w:rsidRPr="006242BF">
              <w:rPr>
                <w:b/>
                <w:bCs/>
              </w:rPr>
              <w:t>5—7 классы</w:t>
            </w:r>
          </w:p>
          <w:p w:rsidR="003D5813" w:rsidRPr="006242BF" w:rsidRDefault="003D5813" w:rsidP="006242BF">
            <w:r w:rsidRPr="006242BF">
              <w:t>Сочетание различных положений рук, ног, туловища.</w:t>
            </w:r>
          </w:p>
          <w:p w:rsidR="003D5813" w:rsidRPr="006242BF" w:rsidRDefault="003D5813" w:rsidP="006242BF">
            <w:pPr>
              <w:jc w:val="both"/>
            </w:pPr>
            <w:r w:rsidRPr="006242BF">
              <w:t>Сочетание движений руками с ходь</w:t>
            </w:r>
            <w:r w:rsidRPr="006242BF">
              <w:softHyphen/>
              <w:t>бой на месте и в движении, с махо</w:t>
            </w:r>
            <w:r w:rsidRPr="006242BF">
              <w:softHyphen/>
              <w:t>выми движениями ногой, с подскока</w:t>
            </w:r>
            <w:r w:rsidRPr="006242BF">
              <w:softHyphen/>
              <w:t>ми, с приседаниями, с поворотами. Простые связки.</w:t>
            </w:r>
          </w:p>
          <w:p w:rsidR="003D5813" w:rsidRPr="006242BF" w:rsidRDefault="003D5813" w:rsidP="0027668C">
            <w:pPr>
              <w:widowControl w:val="0"/>
              <w:autoSpaceDE w:val="0"/>
              <w:autoSpaceDN w:val="0"/>
              <w:adjustRightInd w:val="0"/>
            </w:pPr>
            <w:r w:rsidRPr="006242BF">
              <w:t>Общеразвивающие упражнения в парах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ind w:left="80"/>
              <w:rPr>
                <w:iCs/>
              </w:rPr>
            </w:pPr>
            <w:r w:rsidRPr="006242BF">
              <w:rPr>
                <w:iCs/>
              </w:rPr>
              <w:t>Описывают технику общеразвивающих упражне</w:t>
            </w:r>
            <w:r w:rsidRPr="006242BF">
              <w:rPr>
                <w:iCs/>
              </w:rPr>
              <w:softHyphen/>
              <w:t>ний.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ind w:left="80"/>
              <w:rPr>
                <w:iCs/>
              </w:rPr>
            </w:pPr>
            <w:r w:rsidRPr="006242BF">
              <w:rPr>
                <w:iCs/>
              </w:rPr>
              <w:t>Составляют комбинации из числа разучен</w:t>
            </w:r>
            <w:r w:rsidRPr="006242BF">
              <w:rPr>
                <w:iCs/>
              </w:rPr>
              <w:softHyphen/>
              <w:t>ных упражнений</w:t>
            </w:r>
          </w:p>
        </w:tc>
      </w:tr>
      <w:tr w:rsidR="003D5813" w:rsidRPr="006242BF" w:rsidTr="002657E2">
        <w:trPr>
          <w:gridAfter w:val="1"/>
          <w:wAfter w:w="4322" w:type="dxa"/>
          <w:trHeight w:val="383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2BF" w:rsidRPr="006242BF" w:rsidRDefault="003D5813" w:rsidP="006242B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242BF">
              <w:rPr>
                <w:b/>
              </w:rPr>
              <w:t xml:space="preserve">Упражнения общеразвивающей направленности 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242BF">
              <w:rPr>
                <w:b/>
              </w:rPr>
              <w:t>(с предметами)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ind w:left="80"/>
              <w:rPr>
                <w:i/>
                <w:iCs/>
              </w:rPr>
            </w:pPr>
            <w:r w:rsidRPr="006242BF">
              <w:rPr>
                <w:i/>
                <w:iCs/>
              </w:rPr>
              <w:t xml:space="preserve">Освоение общеразвивающих упражнений с предметами </w:t>
            </w:r>
          </w:p>
          <w:p w:rsidR="003D5813" w:rsidRPr="006242BF" w:rsidRDefault="003D5813" w:rsidP="006242BF">
            <w:pPr>
              <w:ind w:left="80"/>
            </w:pPr>
            <w:r w:rsidRPr="006242BF">
              <w:rPr>
                <w:b/>
                <w:bCs/>
              </w:rPr>
              <w:t>5—7 классы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ind w:left="80"/>
            </w:pPr>
            <w:r w:rsidRPr="006242BF">
              <w:t>Мальчики: с набивным и большим мячом, гантелями (1—3 кг). Девочки: с обручами, булавами, большим мячом, палками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ind w:left="80"/>
              <w:rPr>
                <w:iCs/>
              </w:rPr>
            </w:pPr>
            <w:r w:rsidRPr="006242BF">
              <w:rPr>
                <w:iCs/>
              </w:rPr>
              <w:t>Описывают технику общеразвивающих упражне</w:t>
            </w:r>
            <w:r w:rsidRPr="006242BF">
              <w:rPr>
                <w:iCs/>
              </w:rPr>
              <w:softHyphen/>
              <w:t>ний с предметами.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ind w:left="80"/>
              <w:rPr>
                <w:iCs/>
              </w:rPr>
            </w:pPr>
            <w:r w:rsidRPr="006242BF">
              <w:rPr>
                <w:iCs/>
              </w:rPr>
              <w:t>Составляют комбинации из числа разученных упражнений</w:t>
            </w:r>
          </w:p>
        </w:tc>
      </w:tr>
      <w:tr w:rsidR="003D5813" w:rsidRPr="006242BF" w:rsidTr="002657E2">
        <w:trPr>
          <w:gridAfter w:val="1"/>
          <w:wAfter w:w="4322" w:type="dxa"/>
          <w:trHeight w:val="1589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242BF">
              <w:rPr>
                <w:b/>
              </w:rPr>
              <w:lastRenderedPageBreak/>
              <w:t>Упражнения и комбинации на гимнастических брусьях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ind w:left="80"/>
              <w:rPr>
                <w:i/>
                <w:iCs/>
              </w:rPr>
            </w:pPr>
            <w:r w:rsidRPr="006242BF">
              <w:rPr>
                <w:i/>
                <w:iCs/>
              </w:rPr>
              <w:t>Освое</w:t>
            </w:r>
            <w:r w:rsidR="006242BF" w:rsidRPr="006242BF">
              <w:rPr>
                <w:i/>
                <w:iCs/>
              </w:rPr>
              <w:t xml:space="preserve">ние и совершенствование висов и </w:t>
            </w:r>
            <w:r w:rsidRPr="006242BF">
              <w:rPr>
                <w:i/>
                <w:iCs/>
              </w:rPr>
              <w:t xml:space="preserve">упоров </w:t>
            </w:r>
          </w:p>
          <w:p w:rsidR="003D5813" w:rsidRPr="006242BF" w:rsidRDefault="003D5813" w:rsidP="006242BF">
            <w:pPr>
              <w:ind w:left="80"/>
            </w:pPr>
            <w:r w:rsidRPr="006242BF">
              <w:rPr>
                <w:b/>
                <w:bCs/>
              </w:rPr>
              <w:t>5 класс</w:t>
            </w:r>
          </w:p>
          <w:p w:rsidR="003D5813" w:rsidRPr="006242BF" w:rsidRDefault="003D5813" w:rsidP="006242BF">
            <w:pPr>
              <w:ind w:left="80"/>
            </w:pPr>
            <w:r w:rsidRPr="006242BF">
              <w:t xml:space="preserve">Мальчики: </w:t>
            </w:r>
            <w:proofErr w:type="gramStart"/>
            <w:r w:rsidRPr="006242BF">
              <w:t>висы</w:t>
            </w:r>
            <w:proofErr w:type="gramEnd"/>
            <w:r w:rsidRPr="006242BF">
              <w:t xml:space="preserve"> согнувшись и про</w:t>
            </w:r>
            <w:r w:rsidRPr="006242BF">
              <w:softHyphen/>
              <w:t>гнувшись; подтягивание в висе; под</w:t>
            </w:r>
            <w:r w:rsidRPr="006242BF">
              <w:softHyphen/>
              <w:t>нимание прямых ног в висе. Девочки: смешанные висы; подтяги</w:t>
            </w:r>
            <w:r w:rsidRPr="006242BF">
              <w:softHyphen/>
              <w:t>вание из виса лёжа.</w:t>
            </w:r>
            <w:r w:rsidRPr="006242BF">
              <w:rPr>
                <w:i/>
                <w:iCs/>
              </w:rPr>
              <w:t xml:space="preserve"> </w:t>
            </w:r>
          </w:p>
          <w:p w:rsidR="003D5813" w:rsidRPr="006242BF" w:rsidRDefault="00D72450" w:rsidP="006242BF">
            <w:r w:rsidRPr="006242BF">
              <w:rPr>
                <w:b/>
                <w:bCs/>
              </w:rPr>
              <w:t xml:space="preserve"> </w:t>
            </w:r>
            <w:r w:rsidR="003D5813" w:rsidRPr="006242BF">
              <w:rPr>
                <w:b/>
                <w:bCs/>
              </w:rPr>
              <w:t>6 класс</w:t>
            </w:r>
          </w:p>
          <w:p w:rsidR="002657E2" w:rsidRDefault="002657E2" w:rsidP="006242BF">
            <w:pPr>
              <w:jc w:val="both"/>
            </w:pPr>
            <w:r>
              <w:t xml:space="preserve"> </w:t>
            </w:r>
            <w:r w:rsidR="003D5813" w:rsidRPr="006242BF">
              <w:t xml:space="preserve">Мальчики: махом одной и толчком другой </w:t>
            </w:r>
            <w:r>
              <w:t xml:space="preserve"> </w:t>
            </w:r>
          </w:p>
          <w:p w:rsidR="002657E2" w:rsidRDefault="002657E2" w:rsidP="006242BF">
            <w:pPr>
              <w:jc w:val="both"/>
            </w:pPr>
            <w:r>
              <w:t xml:space="preserve"> </w:t>
            </w:r>
            <w:r w:rsidR="003D5813" w:rsidRPr="006242BF">
              <w:t xml:space="preserve">подъём переворотом в упор; махом назад </w:t>
            </w:r>
          </w:p>
          <w:p w:rsidR="002657E2" w:rsidRDefault="002657E2" w:rsidP="006242BF">
            <w:pPr>
              <w:jc w:val="both"/>
            </w:pPr>
            <w:r>
              <w:t xml:space="preserve"> </w:t>
            </w:r>
            <w:r w:rsidR="003D5813" w:rsidRPr="006242BF">
              <w:t xml:space="preserve">соскок; сед ноги врозь, из </w:t>
            </w:r>
            <w:proofErr w:type="gramStart"/>
            <w:r w:rsidR="003D5813" w:rsidRPr="006242BF">
              <w:t>седа</w:t>
            </w:r>
            <w:proofErr w:type="gramEnd"/>
            <w:r w:rsidR="003D5813" w:rsidRPr="006242BF">
              <w:t xml:space="preserve"> на бедре </w:t>
            </w:r>
          </w:p>
          <w:p w:rsidR="003D5813" w:rsidRPr="006242BF" w:rsidRDefault="002657E2" w:rsidP="006242BF">
            <w:pPr>
              <w:jc w:val="both"/>
            </w:pPr>
            <w:r>
              <w:t xml:space="preserve"> </w:t>
            </w:r>
            <w:r w:rsidR="003D5813" w:rsidRPr="006242BF">
              <w:t>соскок поворотом.</w:t>
            </w:r>
          </w:p>
          <w:p w:rsidR="002657E2" w:rsidRDefault="003D5813" w:rsidP="006242BF">
            <w:pPr>
              <w:jc w:val="both"/>
            </w:pPr>
            <w:r w:rsidRPr="006242BF">
              <w:t xml:space="preserve"> Девочки: наскок прыжком в упор </w:t>
            </w:r>
            <w:proofErr w:type="gramStart"/>
            <w:r w:rsidRPr="006242BF">
              <w:t>на</w:t>
            </w:r>
            <w:proofErr w:type="gramEnd"/>
            <w:r w:rsidRPr="006242BF">
              <w:t xml:space="preserve"> </w:t>
            </w:r>
          </w:p>
          <w:p w:rsidR="002657E2" w:rsidRDefault="002657E2" w:rsidP="006242BF">
            <w:pPr>
              <w:jc w:val="both"/>
            </w:pPr>
            <w:r>
              <w:t xml:space="preserve"> </w:t>
            </w:r>
            <w:r w:rsidR="003D5813" w:rsidRPr="006242BF">
              <w:t xml:space="preserve">нижнюю жердь; соскок с поворотом; </w:t>
            </w:r>
          </w:p>
          <w:p w:rsidR="002657E2" w:rsidRDefault="002657E2" w:rsidP="006242BF">
            <w:pPr>
              <w:jc w:val="both"/>
            </w:pPr>
            <w:r>
              <w:t xml:space="preserve"> </w:t>
            </w:r>
            <w:r w:rsidR="003D5813" w:rsidRPr="006242BF">
              <w:t xml:space="preserve">размахивание изгибами; вис лёжа; вис </w:t>
            </w:r>
          </w:p>
          <w:p w:rsidR="003D5813" w:rsidRPr="006242BF" w:rsidRDefault="002657E2" w:rsidP="006242BF">
            <w:pPr>
              <w:jc w:val="both"/>
            </w:pPr>
            <w:r>
              <w:t xml:space="preserve"> </w:t>
            </w:r>
            <w:r w:rsidR="003D5813" w:rsidRPr="006242BF">
              <w:t>присев.</w:t>
            </w:r>
          </w:p>
          <w:p w:rsidR="003D5813" w:rsidRPr="006242BF" w:rsidRDefault="00D72450" w:rsidP="006242BF">
            <w:pPr>
              <w:jc w:val="both"/>
            </w:pPr>
            <w:r w:rsidRPr="006242BF">
              <w:rPr>
                <w:b/>
                <w:bCs/>
              </w:rPr>
              <w:t xml:space="preserve"> </w:t>
            </w:r>
            <w:r w:rsidR="003D5813" w:rsidRPr="006242BF">
              <w:rPr>
                <w:b/>
                <w:bCs/>
              </w:rPr>
              <w:t>7класс</w:t>
            </w:r>
          </w:p>
          <w:p w:rsidR="002657E2" w:rsidRDefault="002657E2" w:rsidP="006242BF">
            <w:pPr>
              <w:jc w:val="both"/>
            </w:pPr>
            <w:r>
              <w:t xml:space="preserve"> </w:t>
            </w:r>
            <w:r w:rsidR="003D5813" w:rsidRPr="006242BF">
              <w:t xml:space="preserve">Мальчики: подъём переворотом в упор </w:t>
            </w:r>
          </w:p>
          <w:p w:rsidR="002657E2" w:rsidRDefault="002657E2" w:rsidP="006242BF">
            <w:pPr>
              <w:jc w:val="both"/>
            </w:pPr>
            <w:r>
              <w:t xml:space="preserve"> </w:t>
            </w:r>
            <w:r w:rsidR="003D5813" w:rsidRPr="006242BF">
              <w:t xml:space="preserve">толчком двумя; передвижение в висе; </w:t>
            </w:r>
          </w:p>
          <w:p w:rsidR="003D5813" w:rsidRPr="006242BF" w:rsidRDefault="002657E2" w:rsidP="006242BF">
            <w:pPr>
              <w:jc w:val="both"/>
            </w:pPr>
            <w:r>
              <w:t xml:space="preserve"> </w:t>
            </w:r>
            <w:r w:rsidR="003D5813" w:rsidRPr="006242BF">
              <w:t xml:space="preserve">махом назад соскок. </w:t>
            </w:r>
          </w:p>
          <w:p w:rsidR="002657E2" w:rsidRDefault="002657E2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</w:t>
            </w:r>
            <w:r w:rsidR="003D5813" w:rsidRPr="006242BF">
              <w:t xml:space="preserve">Девочки: махом одной и толчком другой </w:t>
            </w:r>
          </w:p>
          <w:p w:rsidR="002657E2" w:rsidRDefault="002657E2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</w:t>
            </w:r>
            <w:r w:rsidR="003D5813" w:rsidRPr="006242BF">
              <w:t xml:space="preserve">подъём переворотом в упор на </w:t>
            </w:r>
            <w:proofErr w:type="gramStart"/>
            <w:r w:rsidR="003D5813" w:rsidRPr="006242BF">
              <w:t>нижнюю</w:t>
            </w:r>
            <w:proofErr w:type="gramEnd"/>
            <w:r w:rsidR="003D5813" w:rsidRPr="006242BF">
              <w:t xml:space="preserve"> </w:t>
            </w:r>
          </w:p>
          <w:p w:rsidR="003D5813" w:rsidRPr="006242BF" w:rsidRDefault="002657E2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</w:t>
            </w:r>
            <w:r w:rsidR="003D5813" w:rsidRPr="006242BF">
              <w:t>жердь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ind w:left="80"/>
              <w:rPr>
                <w:iCs/>
              </w:rPr>
            </w:pPr>
            <w:r w:rsidRPr="006242BF">
              <w:rPr>
                <w:iCs/>
              </w:rPr>
              <w:t xml:space="preserve">Описывают технику данных упражнений. 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ind w:left="80"/>
              <w:rPr>
                <w:i/>
                <w:iCs/>
              </w:rPr>
            </w:pPr>
            <w:r w:rsidRPr="006242BF">
              <w:rPr>
                <w:iCs/>
              </w:rPr>
              <w:t>Составляют гимнастические комбинации из чис</w:t>
            </w:r>
            <w:r w:rsidRPr="006242BF">
              <w:rPr>
                <w:iCs/>
              </w:rPr>
              <w:softHyphen/>
              <w:t>ла разученных упражнений</w:t>
            </w:r>
          </w:p>
        </w:tc>
      </w:tr>
      <w:tr w:rsidR="003D5813" w:rsidRPr="006242BF" w:rsidTr="002657E2">
        <w:trPr>
          <w:gridAfter w:val="1"/>
          <w:wAfter w:w="4322" w:type="dxa"/>
          <w:trHeight w:val="120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242BF">
              <w:rPr>
                <w:b/>
              </w:rPr>
              <w:t>Опорные прыжки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rPr>
                <w:i/>
                <w:iCs/>
              </w:rPr>
              <w:t>Освоение опорных прыжков</w:t>
            </w:r>
          </w:p>
          <w:p w:rsidR="003D5813" w:rsidRPr="006242BF" w:rsidRDefault="003D5813" w:rsidP="006242BF">
            <w:pPr>
              <w:tabs>
                <w:tab w:val="left" w:pos="277"/>
              </w:tabs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>5</w:t>
            </w:r>
            <w:r w:rsidR="00D72450" w:rsidRPr="006242BF">
              <w:rPr>
                <w:b/>
                <w:bCs/>
              </w:rPr>
              <w:t xml:space="preserve"> </w:t>
            </w:r>
            <w:r w:rsidRPr="006242BF">
              <w:rPr>
                <w:b/>
                <w:bCs/>
              </w:rPr>
              <w:t>класс</w:t>
            </w:r>
          </w:p>
          <w:p w:rsidR="002657E2" w:rsidRDefault="002657E2" w:rsidP="006242BF">
            <w:pPr>
              <w:jc w:val="both"/>
            </w:pPr>
            <w:r>
              <w:t xml:space="preserve"> </w:t>
            </w:r>
            <w:r w:rsidR="003D5813" w:rsidRPr="006242BF">
              <w:t xml:space="preserve">Вскок в упор присев; соскок прогнувшись </w:t>
            </w:r>
          </w:p>
          <w:p w:rsidR="003D5813" w:rsidRPr="006242BF" w:rsidRDefault="002657E2" w:rsidP="006242BF">
            <w:pPr>
              <w:jc w:val="both"/>
            </w:pPr>
            <w:r>
              <w:t xml:space="preserve"> </w:t>
            </w:r>
            <w:r w:rsidR="003D5813" w:rsidRPr="006242BF">
              <w:t>(козёл в ширину, высота 80— 100 см).</w:t>
            </w:r>
          </w:p>
          <w:p w:rsidR="003D5813" w:rsidRPr="006242BF" w:rsidRDefault="003D5813" w:rsidP="006242BF">
            <w:pPr>
              <w:tabs>
                <w:tab w:val="left" w:pos="277"/>
              </w:tabs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>6</w:t>
            </w:r>
            <w:r w:rsidR="00D72450" w:rsidRPr="006242BF">
              <w:rPr>
                <w:b/>
                <w:bCs/>
              </w:rPr>
              <w:t xml:space="preserve"> </w:t>
            </w:r>
            <w:r w:rsidRPr="006242BF">
              <w:rPr>
                <w:b/>
                <w:bCs/>
              </w:rPr>
              <w:t>класс</w:t>
            </w:r>
          </w:p>
          <w:p w:rsidR="002657E2" w:rsidRDefault="002657E2" w:rsidP="006242BF">
            <w:pPr>
              <w:jc w:val="both"/>
            </w:pPr>
            <w:r>
              <w:t xml:space="preserve"> </w:t>
            </w:r>
            <w:proofErr w:type="gramStart"/>
            <w:r w:rsidR="003D5813" w:rsidRPr="006242BF">
              <w:t xml:space="preserve">Прыжок ноги врозь (козёл в ширину, </w:t>
            </w:r>
            <w:r>
              <w:t xml:space="preserve"> </w:t>
            </w:r>
            <w:proofErr w:type="gramEnd"/>
          </w:p>
          <w:p w:rsidR="003D5813" w:rsidRPr="006242BF" w:rsidRDefault="002657E2" w:rsidP="006242BF">
            <w:pPr>
              <w:jc w:val="both"/>
            </w:pPr>
            <w:r>
              <w:t xml:space="preserve"> </w:t>
            </w:r>
            <w:r w:rsidR="003D5813" w:rsidRPr="006242BF">
              <w:t>высота 100—110 см).</w:t>
            </w:r>
          </w:p>
          <w:p w:rsidR="003D5813" w:rsidRPr="006242BF" w:rsidRDefault="003D5813" w:rsidP="006242BF">
            <w:pPr>
              <w:tabs>
                <w:tab w:val="left" w:pos="277"/>
              </w:tabs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>7</w:t>
            </w:r>
            <w:r w:rsidR="00D72450" w:rsidRPr="006242BF">
              <w:rPr>
                <w:b/>
                <w:bCs/>
              </w:rPr>
              <w:t xml:space="preserve"> </w:t>
            </w:r>
            <w:r w:rsidRPr="006242BF">
              <w:rPr>
                <w:b/>
                <w:bCs/>
              </w:rPr>
              <w:t>класс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ind w:left="80"/>
            </w:pPr>
            <w:r w:rsidRPr="006242BF">
              <w:t xml:space="preserve">Мальчики: </w:t>
            </w:r>
            <w:proofErr w:type="gramStart"/>
            <w:r w:rsidRPr="006242BF">
              <w:t>прыжок</w:t>
            </w:r>
            <w:proofErr w:type="gramEnd"/>
            <w:r w:rsidRPr="006242BF">
              <w:t xml:space="preserve"> согнув ноги (козёл в ширину, высота 100—115 см). Девочки: прыжок ноги врозь (козёл в ширину, высота 105—110 см)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ind w:left="80"/>
              <w:rPr>
                <w:iCs/>
              </w:rPr>
            </w:pPr>
            <w:r w:rsidRPr="006242BF">
              <w:rPr>
                <w:iCs/>
              </w:rPr>
              <w:t>Описывают технику данных упражнений и со</w:t>
            </w:r>
            <w:r w:rsidRPr="006242BF">
              <w:rPr>
                <w:iCs/>
              </w:rPr>
              <w:softHyphen/>
              <w:t>ставляют гимнастические комбинации из числа разученных упражнений</w:t>
            </w:r>
          </w:p>
        </w:tc>
      </w:tr>
      <w:tr w:rsidR="00711375" w:rsidRPr="006242BF" w:rsidTr="002657E2">
        <w:trPr>
          <w:gridAfter w:val="1"/>
          <w:wAfter w:w="4322" w:type="dxa"/>
          <w:trHeight w:val="1578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1375" w:rsidRPr="006242BF" w:rsidRDefault="00711375" w:rsidP="006242B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242BF">
              <w:rPr>
                <w:b/>
              </w:rPr>
              <w:t>Акробатические упражнения и комбинации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1375" w:rsidRPr="006242BF" w:rsidRDefault="00711375" w:rsidP="006242BF">
            <w:pPr>
              <w:jc w:val="both"/>
            </w:pPr>
            <w:r w:rsidRPr="006242BF">
              <w:rPr>
                <w:i/>
                <w:iCs/>
              </w:rPr>
              <w:t>Освоение акробатических упражне</w:t>
            </w:r>
            <w:r w:rsidRPr="006242BF">
              <w:rPr>
                <w:i/>
                <w:iCs/>
              </w:rPr>
              <w:softHyphen/>
              <w:t>ний</w:t>
            </w:r>
          </w:p>
          <w:p w:rsidR="00711375" w:rsidRPr="006242BF" w:rsidRDefault="00711375" w:rsidP="006242BF">
            <w:pPr>
              <w:jc w:val="both"/>
            </w:pPr>
            <w:r w:rsidRPr="006242BF">
              <w:rPr>
                <w:b/>
                <w:bCs/>
              </w:rPr>
              <w:t>5 класс</w:t>
            </w:r>
          </w:p>
          <w:p w:rsidR="002657E2" w:rsidRDefault="002657E2" w:rsidP="006242BF">
            <w:pPr>
              <w:jc w:val="both"/>
            </w:pPr>
            <w:r>
              <w:t xml:space="preserve"> </w:t>
            </w:r>
            <w:r w:rsidR="00711375" w:rsidRPr="006242BF">
              <w:t xml:space="preserve">Кувырок вперёд и назад; стойка </w:t>
            </w:r>
            <w:proofErr w:type="gramStart"/>
            <w:r w:rsidR="00711375" w:rsidRPr="006242BF">
              <w:t>на</w:t>
            </w:r>
            <w:proofErr w:type="gramEnd"/>
            <w:r w:rsidR="00711375" w:rsidRPr="006242BF">
              <w:t xml:space="preserve"> </w:t>
            </w:r>
            <w:r>
              <w:t xml:space="preserve"> </w:t>
            </w:r>
          </w:p>
          <w:p w:rsidR="00711375" w:rsidRPr="006242BF" w:rsidRDefault="002657E2" w:rsidP="006242BF">
            <w:pPr>
              <w:jc w:val="both"/>
            </w:pPr>
            <w:r>
              <w:t xml:space="preserve"> </w:t>
            </w:r>
            <w:proofErr w:type="gramStart"/>
            <w:r w:rsidR="00711375" w:rsidRPr="006242BF">
              <w:t>лопатках</w:t>
            </w:r>
            <w:proofErr w:type="gramEnd"/>
            <w:r w:rsidR="00711375" w:rsidRPr="006242BF">
              <w:t>.</w:t>
            </w:r>
          </w:p>
          <w:p w:rsidR="00711375" w:rsidRPr="006242BF" w:rsidRDefault="00711375" w:rsidP="006242BF">
            <w:pPr>
              <w:tabs>
                <w:tab w:val="left" w:pos="282"/>
              </w:tabs>
              <w:jc w:val="both"/>
              <w:rPr>
                <w:b/>
                <w:iCs/>
              </w:rPr>
            </w:pPr>
            <w:r w:rsidRPr="006242BF">
              <w:rPr>
                <w:b/>
                <w:iCs/>
              </w:rPr>
              <w:t>6 класс</w:t>
            </w:r>
          </w:p>
          <w:p w:rsidR="002657E2" w:rsidRDefault="002657E2" w:rsidP="006242BF">
            <w:pPr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711375" w:rsidRPr="006242BF">
              <w:rPr>
                <w:iCs/>
              </w:rPr>
              <w:t xml:space="preserve">Два кувырка вперёд слитно; «мост» </w:t>
            </w:r>
            <w:proofErr w:type="gramStart"/>
            <w:r w:rsidR="00711375" w:rsidRPr="006242BF">
              <w:rPr>
                <w:iCs/>
              </w:rPr>
              <w:t>из</w:t>
            </w:r>
            <w:proofErr w:type="gramEnd"/>
            <w:r w:rsidR="00711375" w:rsidRPr="006242BF">
              <w:rPr>
                <w:iCs/>
              </w:rPr>
              <w:t xml:space="preserve"> </w:t>
            </w:r>
            <w:r>
              <w:rPr>
                <w:iCs/>
              </w:rPr>
              <w:t xml:space="preserve"> </w:t>
            </w:r>
          </w:p>
          <w:p w:rsidR="00711375" w:rsidRPr="006242BF" w:rsidRDefault="002657E2" w:rsidP="006242BF">
            <w:pPr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proofErr w:type="gramStart"/>
            <w:r w:rsidR="00711375" w:rsidRPr="006242BF">
              <w:rPr>
                <w:iCs/>
              </w:rPr>
              <w:t>положения</w:t>
            </w:r>
            <w:proofErr w:type="gramEnd"/>
            <w:r w:rsidR="00711375" w:rsidRPr="006242BF">
              <w:rPr>
                <w:iCs/>
              </w:rPr>
              <w:t xml:space="preserve"> стоя с помощью.</w:t>
            </w:r>
          </w:p>
          <w:p w:rsidR="00711375" w:rsidRPr="006242BF" w:rsidRDefault="00711375" w:rsidP="006242BF">
            <w:pPr>
              <w:jc w:val="both"/>
              <w:rPr>
                <w:b/>
                <w:iCs/>
              </w:rPr>
            </w:pPr>
            <w:r w:rsidRPr="006242BF">
              <w:rPr>
                <w:b/>
                <w:iCs/>
              </w:rPr>
              <w:t>7 класс</w:t>
            </w:r>
          </w:p>
          <w:p w:rsidR="002657E2" w:rsidRDefault="002657E2" w:rsidP="006242BF">
            <w:pPr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711375" w:rsidRPr="006242BF">
              <w:rPr>
                <w:iCs/>
              </w:rPr>
              <w:t xml:space="preserve">Мальчики: кувырок вперёд в стойку </w:t>
            </w:r>
            <w:proofErr w:type="gramStart"/>
            <w:r w:rsidR="00711375" w:rsidRPr="006242BF">
              <w:rPr>
                <w:iCs/>
              </w:rPr>
              <w:t>на</w:t>
            </w:r>
            <w:proofErr w:type="gramEnd"/>
            <w:r w:rsidR="00711375" w:rsidRPr="006242BF">
              <w:rPr>
                <w:iCs/>
              </w:rPr>
              <w:t xml:space="preserve"> </w:t>
            </w:r>
          </w:p>
          <w:p w:rsidR="002657E2" w:rsidRDefault="002657E2" w:rsidP="006242BF">
            <w:pPr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711375" w:rsidRPr="006242BF">
              <w:rPr>
                <w:iCs/>
              </w:rPr>
              <w:t xml:space="preserve">лопатках; стойка на голове с </w:t>
            </w:r>
            <w:proofErr w:type="gramStart"/>
            <w:r w:rsidR="00711375" w:rsidRPr="006242BF">
              <w:rPr>
                <w:iCs/>
              </w:rPr>
              <w:t>со</w:t>
            </w:r>
            <w:r w:rsidR="00711375" w:rsidRPr="006242BF">
              <w:rPr>
                <w:iCs/>
              </w:rPr>
              <w:softHyphen/>
              <w:t>гнутыми</w:t>
            </w:r>
            <w:proofErr w:type="gramEnd"/>
            <w:r w:rsidR="00711375" w:rsidRPr="006242BF">
              <w:rPr>
                <w:iCs/>
              </w:rPr>
              <w:t xml:space="preserve"> </w:t>
            </w:r>
          </w:p>
          <w:p w:rsidR="00711375" w:rsidRPr="006242BF" w:rsidRDefault="002657E2" w:rsidP="006242BF">
            <w:pPr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711375" w:rsidRPr="006242BF">
              <w:rPr>
                <w:iCs/>
              </w:rPr>
              <w:t>ногами.</w:t>
            </w:r>
          </w:p>
          <w:p w:rsidR="00711375" w:rsidRPr="006242BF" w:rsidRDefault="002657E2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iCs/>
              </w:rPr>
              <w:t xml:space="preserve"> </w:t>
            </w:r>
            <w:r w:rsidR="00711375" w:rsidRPr="006242BF">
              <w:rPr>
                <w:iCs/>
              </w:rPr>
              <w:t xml:space="preserve">Девочки: кувырок назад в </w:t>
            </w:r>
            <w:proofErr w:type="spellStart"/>
            <w:r w:rsidR="00711375" w:rsidRPr="006242BF">
              <w:rPr>
                <w:iCs/>
              </w:rPr>
              <w:t>полушпагат</w:t>
            </w:r>
            <w:proofErr w:type="spellEnd"/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1375" w:rsidRPr="006242BF" w:rsidRDefault="00711375" w:rsidP="006242BF">
            <w:pPr>
              <w:widowControl w:val="0"/>
              <w:autoSpaceDE w:val="0"/>
              <w:autoSpaceDN w:val="0"/>
              <w:adjustRightInd w:val="0"/>
              <w:ind w:left="80"/>
              <w:rPr>
                <w:iCs/>
              </w:rPr>
            </w:pPr>
            <w:r w:rsidRPr="006242BF">
              <w:rPr>
                <w:iCs/>
              </w:rPr>
              <w:t>Описывают технику акробатических упражнений. Составляют акробатические комбинации из чис</w:t>
            </w:r>
            <w:r w:rsidRPr="006242BF">
              <w:rPr>
                <w:iCs/>
              </w:rPr>
              <w:softHyphen/>
              <w:t>ла разученных упражнений</w:t>
            </w:r>
          </w:p>
          <w:p w:rsidR="00711375" w:rsidRPr="006242BF" w:rsidRDefault="00711375" w:rsidP="006242BF">
            <w:pPr>
              <w:widowControl w:val="0"/>
              <w:autoSpaceDE w:val="0"/>
              <w:autoSpaceDN w:val="0"/>
              <w:adjustRightInd w:val="0"/>
              <w:ind w:left="80"/>
              <w:rPr>
                <w:iCs/>
              </w:rPr>
            </w:pPr>
          </w:p>
          <w:p w:rsidR="00711375" w:rsidRPr="006242BF" w:rsidRDefault="00711375" w:rsidP="006242BF">
            <w:pPr>
              <w:widowControl w:val="0"/>
              <w:autoSpaceDE w:val="0"/>
              <w:autoSpaceDN w:val="0"/>
              <w:adjustRightInd w:val="0"/>
              <w:ind w:left="80"/>
              <w:rPr>
                <w:iCs/>
              </w:rPr>
            </w:pPr>
          </w:p>
          <w:p w:rsidR="00711375" w:rsidRPr="006242BF" w:rsidRDefault="00711375" w:rsidP="006242BF">
            <w:pPr>
              <w:widowControl w:val="0"/>
              <w:autoSpaceDE w:val="0"/>
              <w:autoSpaceDN w:val="0"/>
              <w:adjustRightInd w:val="0"/>
              <w:ind w:left="80"/>
              <w:rPr>
                <w:iCs/>
              </w:rPr>
            </w:pPr>
          </w:p>
          <w:p w:rsidR="00711375" w:rsidRPr="006242BF" w:rsidRDefault="00711375" w:rsidP="006242BF">
            <w:pPr>
              <w:widowControl w:val="0"/>
              <w:autoSpaceDE w:val="0"/>
              <w:autoSpaceDN w:val="0"/>
              <w:adjustRightInd w:val="0"/>
              <w:ind w:left="80"/>
              <w:rPr>
                <w:iCs/>
              </w:rPr>
            </w:pPr>
          </w:p>
          <w:p w:rsidR="00711375" w:rsidRPr="006242BF" w:rsidRDefault="00711375" w:rsidP="006242BF">
            <w:pPr>
              <w:widowControl w:val="0"/>
              <w:autoSpaceDE w:val="0"/>
              <w:autoSpaceDN w:val="0"/>
              <w:adjustRightInd w:val="0"/>
              <w:ind w:left="80"/>
              <w:rPr>
                <w:iCs/>
              </w:rPr>
            </w:pPr>
          </w:p>
          <w:p w:rsidR="00711375" w:rsidRPr="006242BF" w:rsidRDefault="00711375" w:rsidP="006242BF">
            <w:pPr>
              <w:widowControl w:val="0"/>
              <w:autoSpaceDE w:val="0"/>
              <w:autoSpaceDN w:val="0"/>
              <w:adjustRightInd w:val="0"/>
              <w:ind w:left="80"/>
              <w:rPr>
                <w:iCs/>
              </w:rPr>
            </w:pPr>
          </w:p>
          <w:p w:rsidR="00711375" w:rsidRPr="006242BF" w:rsidRDefault="00711375" w:rsidP="006242BF">
            <w:pPr>
              <w:widowControl w:val="0"/>
              <w:autoSpaceDE w:val="0"/>
              <w:autoSpaceDN w:val="0"/>
              <w:adjustRightInd w:val="0"/>
              <w:ind w:left="80"/>
              <w:rPr>
                <w:iCs/>
              </w:rPr>
            </w:pPr>
          </w:p>
          <w:p w:rsidR="00711375" w:rsidRPr="006242BF" w:rsidRDefault="00711375" w:rsidP="006242BF">
            <w:pPr>
              <w:widowControl w:val="0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3D5813" w:rsidRPr="006242BF" w:rsidTr="002657E2">
        <w:trPr>
          <w:gridAfter w:val="1"/>
          <w:wAfter w:w="4322" w:type="dxa"/>
          <w:trHeight w:val="642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242BF">
              <w:rPr>
                <w:b/>
              </w:rPr>
              <w:t>Развитие координационных способностей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  <w:rPr>
                <w:b/>
                <w:iCs/>
              </w:rPr>
            </w:pPr>
            <w:r w:rsidRPr="006242BF">
              <w:rPr>
                <w:b/>
                <w:i/>
                <w:iCs/>
              </w:rPr>
              <w:t>5</w:t>
            </w:r>
            <w:r w:rsidRPr="006242BF">
              <w:rPr>
                <w:b/>
                <w:iCs/>
              </w:rPr>
              <w:t>—7 классы</w:t>
            </w:r>
          </w:p>
          <w:p w:rsidR="003D5813" w:rsidRPr="006242BF" w:rsidRDefault="002657E2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>
              <w:rPr>
                <w:iCs/>
              </w:rPr>
              <w:t xml:space="preserve"> </w:t>
            </w:r>
            <w:r w:rsidR="003D5813" w:rsidRPr="006242BF">
              <w:rPr>
                <w:iCs/>
              </w:rPr>
              <w:t xml:space="preserve">Общеразвивающие упражнения без предметов и с предметами; то же с различными способами ходьбы, бега, </w:t>
            </w:r>
            <w:r w:rsidR="003D5813" w:rsidRPr="006242BF">
              <w:rPr>
                <w:iCs/>
              </w:rPr>
              <w:lastRenderedPageBreak/>
              <w:t>прыжков, вращений. Упражнения с гимнастической скамейкой, на гим</w:t>
            </w:r>
            <w:r w:rsidR="003D5813" w:rsidRPr="006242BF">
              <w:rPr>
                <w:iCs/>
              </w:rPr>
              <w:softHyphen/>
              <w:t>настическом бревне, на гимнастической стенке, брусьях, перекладине, гимнастическом козле и коне. Акробатические упражнения. Прыжки с пружинного гимнастического мостика в глубину. Эстафеты и игры с использованием гимнастических упражнений и инвентаря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ind w:left="80"/>
              <w:rPr>
                <w:iCs/>
              </w:rPr>
            </w:pPr>
            <w:r w:rsidRPr="006242BF">
              <w:rPr>
                <w:iCs/>
              </w:rPr>
              <w:lastRenderedPageBreak/>
              <w:t>Используют гимнастические и акробатические упражнения для развития названных координа</w:t>
            </w:r>
            <w:r w:rsidRPr="006242BF">
              <w:rPr>
                <w:iCs/>
              </w:rPr>
              <w:softHyphen/>
              <w:t>ционных способностей</w:t>
            </w:r>
          </w:p>
        </w:tc>
      </w:tr>
      <w:tr w:rsidR="003D5813" w:rsidRPr="006242BF" w:rsidTr="002657E2">
        <w:trPr>
          <w:gridAfter w:val="1"/>
          <w:wAfter w:w="4322" w:type="dxa"/>
          <w:trHeight w:val="301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242BF">
              <w:rPr>
                <w:b/>
              </w:rPr>
              <w:lastRenderedPageBreak/>
              <w:t>Развитие силовых способ</w:t>
            </w:r>
            <w:r w:rsidRPr="006242BF">
              <w:rPr>
                <w:b/>
              </w:rPr>
              <w:softHyphen/>
              <w:t>ностей и силовой выносливости</w:t>
            </w:r>
          </w:p>
        </w:tc>
        <w:tc>
          <w:tcPr>
            <w:tcW w:w="45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  <w:rPr>
                <w:b/>
                <w:iCs/>
              </w:rPr>
            </w:pPr>
            <w:r w:rsidRPr="006242BF">
              <w:rPr>
                <w:b/>
                <w:i/>
                <w:iCs/>
              </w:rPr>
              <w:t>5</w:t>
            </w:r>
            <w:r w:rsidRPr="006242BF">
              <w:rPr>
                <w:b/>
                <w:iCs/>
              </w:rPr>
              <w:t>—7 классы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6242BF">
              <w:rPr>
                <w:iCs/>
              </w:rPr>
              <w:t>Лазанье по канату, шесту, гимнастической лестнице. Подтягивания, упражнения в висах и упорах, с гантелями, набивными мячами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ind w:left="80"/>
              <w:rPr>
                <w:iCs/>
              </w:rPr>
            </w:pPr>
            <w:r w:rsidRPr="006242BF">
              <w:rPr>
                <w:iCs/>
              </w:rPr>
              <w:t>Используют данные упражнения для развития силовых способностей и силовой выносливости</w:t>
            </w:r>
          </w:p>
        </w:tc>
      </w:tr>
      <w:tr w:rsidR="003D5813" w:rsidRPr="006242BF" w:rsidTr="002657E2">
        <w:trPr>
          <w:gridAfter w:val="1"/>
          <w:wAfter w:w="4322" w:type="dxa"/>
          <w:trHeight w:val="245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D72450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rPr>
                <w:b/>
                <w:bCs/>
              </w:rPr>
              <w:t>Развитие скоростно-сило</w:t>
            </w:r>
            <w:r w:rsidR="003D5813" w:rsidRPr="006242BF">
              <w:rPr>
                <w:b/>
                <w:bCs/>
              </w:rPr>
              <w:t>вых способностей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rPr>
                <w:b/>
                <w:bCs/>
              </w:rPr>
              <w:t>5—7 классы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Опорные прыжки, прыжки со скакалкой, броски набивного мяча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Используют данные упражнения для развития скоростно-силовых способностей</w:t>
            </w:r>
          </w:p>
        </w:tc>
      </w:tr>
      <w:tr w:rsidR="003D5813" w:rsidRPr="006242BF" w:rsidTr="002657E2">
        <w:trPr>
          <w:gridAfter w:val="1"/>
          <w:wAfter w:w="4322" w:type="dxa"/>
          <w:trHeight w:val="556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rPr>
                <w:b/>
                <w:bCs/>
              </w:rPr>
              <w:t>Развитие гибкости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rPr>
                <w:b/>
                <w:bCs/>
              </w:rPr>
              <w:t>5—7 классы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</w:pPr>
            <w:r w:rsidRPr="006242BF">
              <w:t>Общеразвивающие упражнения с по</w:t>
            </w:r>
            <w:r w:rsidRPr="006242BF">
              <w:softHyphen/>
              <w:t>вышенной амплитудой для плечевых, локтевых, тазобедренных, коленных суставов и позвоночника. Упражнения с партнёром, акробатические, на гимнастической стенке. Упражнения с предметами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Используют данные упражнения для развития гибкости</w:t>
            </w:r>
          </w:p>
        </w:tc>
      </w:tr>
      <w:tr w:rsidR="003D5813" w:rsidRPr="006242BF" w:rsidTr="002657E2">
        <w:trPr>
          <w:gridAfter w:val="1"/>
          <w:wAfter w:w="4322" w:type="dxa"/>
          <w:trHeight w:val="628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rPr>
                <w:b/>
                <w:bCs/>
              </w:rPr>
              <w:t>Знания о физической культуре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rPr>
                <w:b/>
                <w:bCs/>
              </w:rPr>
              <w:t>5—7 классы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Значение гимнастических упражнений для сохранения правильной осанки, развития силовых способностей и гибкости; страховка и помощь во время занятий; обеспечение техники безопасности; упражнения для разо</w:t>
            </w:r>
            <w:r w:rsidRPr="006242BF">
              <w:softHyphen/>
              <w:t>гревания; основы выполнения гимнасти</w:t>
            </w:r>
            <w:r w:rsidRPr="006242BF">
              <w:softHyphen/>
              <w:t>ческих упражнений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Раскрывают значение гимнастических упражнений для сохранения правильной осанки, развития физических способностей. Оказывают страховку и помощь во время занятий, соблюдают технику безопасности. Применяют упражнения для организации самостоятельных тренировок</w:t>
            </w:r>
          </w:p>
        </w:tc>
      </w:tr>
      <w:tr w:rsidR="003D5813" w:rsidRPr="006242BF" w:rsidTr="002657E2">
        <w:trPr>
          <w:gridAfter w:val="1"/>
          <w:wAfter w:w="4322" w:type="dxa"/>
          <w:trHeight w:val="622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rPr>
                <w:b/>
                <w:bCs/>
              </w:rPr>
              <w:t>Проведение самостоятельных занятий прикладной физической подготовкой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rPr>
                <w:b/>
                <w:bCs/>
              </w:rPr>
              <w:t>5—7 классы</w:t>
            </w:r>
          </w:p>
          <w:p w:rsidR="005C1E52" w:rsidRPr="006242BF" w:rsidRDefault="003D5813" w:rsidP="006242BF">
            <w:pPr>
              <w:widowControl w:val="0"/>
              <w:autoSpaceDE w:val="0"/>
              <w:autoSpaceDN w:val="0"/>
              <w:adjustRightInd w:val="0"/>
            </w:pPr>
            <w:r w:rsidRPr="006242BF">
              <w:t>Упражнения и простейшие программы по развитию силовых, координационных способностей и гибкости с предметами и без предметов, акробатические, с использованием гимна</w:t>
            </w:r>
            <w:r w:rsidRPr="006242BF">
              <w:softHyphen/>
              <w:t>стических снарядов. Правила самоконтроля. Способы регулирования физической нагрузки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Используют разученные упражнения в самостоятельных занятиях при решении задач физической и технической подготовки. Осуществляют самоконтроль за физической нагрузкой во время этих занятий</w:t>
            </w:r>
          </w:p>
        </w:tc>
      </w:tr>
      <w:tr w:rsidR="003D5813" w:rsidRPr="006242BF" w:rsidTr="002657E2">
        <w:trPr>
          <w:gridAfter w:val="1"/>
          <w:wAfter w:w="4322" w:type="dxa"/>
          <w:trHeight w:val="2490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rPr>
                <w:b/>
                <w:bCs/>
              </w:rPr>
              <w:t>Овладение организаторскими умениями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rPr>
                <w:b/>
                <w:bCs/>
              </w:rPr>
              <w:t>5—7 классы</w:t>
            </w:r>
          </w:p>
          <w:p w:rsidR="005C1E52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 xml:space="preserve">Помощь и страховка; демонстрация упражнений; выполнения обязанностей командира отделения; установка </w:t>
            </w:r>
          </w:p>
          <w:p w:rsidR="005C1E52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 xml:space="preserve">и уборка снарядов; составление </w:t>
            </w:r>
          </w:p>
          <w:p w:rsidR="005C1E52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 xml:space="preserve">с помощью учителя простейших комбинаций упражнений. 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Правила соревнований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Составляют совместно с учителем простейшие комбинации упражнений, направленные на раз</w:t>
            </w:r>
            <w:r w:rsidRPr="006242BF">
              <w:softHyphen/>
              <w:t>витие соответствующих физических способностей. Выполняют обязанности командира отделения. Оказывают помощь в установке и уборке снарядов. Соблюдают правила соревнований</w:t>
            </w:r>
          </w:p>
        </w:tc>
      </w:tr>
      <w:tr w:rsidR="003D5813" w:rsidRPr="006242BF" w:rsidTr="006242BF">
        <w:trPr>
          <w:gridAfter w:val="1"/>
          <w:wAfter w:w="4322" w:type="dxa"/>
          <w:trHeight w:val="94"/>
        </w:trPr>
        <w:tc>
          <w:tcPr>
            <w:tcW w:w="11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27668C" w:rsidP="006242BF">
            <w:pPr>
              <w:widowControl w:val="0"/>
              <w:autoSpaceDE w:val="0"/>
              <w:autoSpaceDN w:val="0"/>
              <w:adjustRightInd w:val="0"/>
              <w:ind w:left="4700"/>
            </w:pPr>
            <w:r>
              <w:rPr>
                <w:b/>
                <w:bCs/>
              </w:rPr>
              <w:lastRenderedPageBreak/>
              <w:t>Баскетбол (16 ч)</w:t>
            </w:r>
          </w:p>
        </w:tc>
      </w:tr>
      <w:tr w:rsidR="003D5813" w:rsidRPr="006242BF" w:rsidTr="002657E2">
        <w:trPr>
          <w:gridAfter w:val="1"/>
          <w:wAfter w:w="4322" w:type="dxa"/>
          <w:trHeight w:val="307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rPr>
                <w:b/>
                <w:bCs/>
              </w:rPr>
              <w:t>Краткая характеристика вида спорта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rPr>
                <w:b/>
                <w:bCs/>
              </w:rPr>
              <w:t>Требования к технике без</w:t>
            </w:r>
            <w:r w:rsidRPr="006242BF">
              <w:rPr>
                <w:b/>
                <w:bCs/>
              </w:rPr>
              <w:softHyphen/>
              <w:t>опасности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t>История баскетбола. Основные правила игры в баскетбол. Основные приёмы игры.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Правила техники безопасности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t>Изучают историю баскетбола и запоминают имена выдающихся отечественных спортсменов — олимпийских чемпионов.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Овладевают основными приёмами игры в баскетбол</w:t>
            </w:r>
          </w:p>
        </w:tc>
      </w:tr>
      <w:tr w:rsidR="003D5813" w:rsidRPr="006242BF" w:rsidTr="002657E2">
        <w:trPr>
          <w:gridAfter w:val="1"/>
          <w:wAfter w:w="4322" w:type="dxa"/>
          <w:trHeight w:val="735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rPr>
                <w:b/>
                <w:bCs/>
              </w:rPr>
              <w:t>Овладение техникой пере</w:t>
            </w:r>
            <w:r w:rsidRPr="006242BF">
              <w:rPr>
                <w:b/>
                <w:bCs/>
              </w:rPr>
              <w:softHyphen/>
              <w:t>движений, остановок, по</w:t>
            </w:r>
            <w:r w:rsidRPr="006242BF">
              <w:rPr>
                <w:b/>
                <w:bCs/>
              </w:rPr>
              <w:softHyphen/>
              <w:t>воротов и стоек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rPr>
                <w:b/>
                <w:bCs/>
              </w:rPr>
              <w:t>5—6 классы</w:t>
            </w:r>
          </w:p>
          <w:p w:rsidR="003D5813" w:rsidRPr="006242BF" w:rsidRDefault="003D5813" w:rsidP="006242BF">
            <w:pPr>
              <w:jc w:val="both"/>
            </w:pPr>
            <w:r w:rsidRPr="006242BF">
              <w:t>С</w:t>
            </w:r>
            <w:r w:rsidR="00D72450" w:rsidRPr="006242BF">
              <w:t>тойки игр</w:t>
            </w:r>
            <w:r w:rsidRPr="006242BF">
              <w:t xml:space="preserve">ока. Перемещения в стойке приставными шагами боком, лицом и спиной вперёд. Остановка двумя шагами и прыжком. Повороты без мяча и с мячом. Комбинации из освоенных элементов техники передвижений (перемещения в стойке, остановка, поворот, ускорение). </w:t>
            </w:r>
          </w:p>
          <w:p w:rsidR="003D5813" w:rsidRPr="006242BF" w:rsidRDefault="003D5813" w:rsidP="006242BF">
            <w:pPr>
              <w:jc w:val="both"/>
            </w:pPr>
            <w:r w:rsidRPr="006242BF">
              <w:rPr>
                <w:b/>
                <w:bCs/>
              </w:rPr>
              <w:t>7 класс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Дальнейшее обучение технике движений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3D5813" w:rsidRPr="006242BF" w:rsidTr="002657E2">
        <w:trPr>
          <w:gridAfter w:val="1"/>
          <w:wAfter w:w="4322" w:type="dxa"/>
          <w:trHeight w:val="1347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rPr>
                <w:b/>
                <w:bCs/>
              </w:rPr>
              <w:t>Освоение ловли и передач мяча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rPr>
                <w:b/>
                <w:bCs/>
              </w:rPr>
              <w:t>5—6 классы</w:t>
            </w:r>
          </w:p>
          <w:p w:rsidR="003D5813" w:rsidRPr="006242BF" w:rsidRDefault="003D5813" w:rsidP="006242BF">
            <w:pPr>
              <w:jc w:val="both"/>
            </w:pPr>
            <w:r w:rsidRPr="006242BF">
              <w:t>Ловля и передача мяча двумя руками от груди и одной рукой от плеча на месте и в движении без сопротивле</w:t>
            </w:r>
            <w:r w:rsidRPr="006242BF">
              <w:softHyphen/>
              <w:t xml:space="preserve">ния защитника (в парах, тройках, квадрате, круге). </w:t>
            </w:r>
          </w:p>
          <w:p w:rsidR="003D5813" w:rsidRPr="006242BF" w:rsidRDefault="003D5813" w:rsidP="006242BF">
            <w:pPr>
              <w:jc w:val="both"/>
            </w:pPr>
            <w:r w:rsidRPr="006242BF">
              <w:rPr>
                <w:b/>
                <w:bCs/>
              </w:rPr>
              <w:t>7 класс</w:t>
            </w:r>
          </w:p>
          <w:p w:rsidR="003D5813" w:rsidRPr="006242BF" w:rsidRDefault="003D5813" w:rsidP="006242BF">
            <w:pPr>
              <w:jc w:val="both"/>
            </w:pPr>
            <w:r w:rsidRPr="006242BF">
              <w:t>Дальнейшее обучение технике движений.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Ловля и передача мяча двумя руками от груди и одной рукой от плеча на месте и в движении с пассивным сопротивлением защитника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Описывают технику изучаемых игровых приёмов и действий, осваивают их самостоятельно, выяв</w:t>
            </w:r>
            <w:r w:rsidRPr="006242BF"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3D5813" w:rsidRPr="006242BF" w:rsidTr="002657E2">
        <w:trPr>
          <w:gridAfter w:val="1"/>
          <w:wAfter w:w="4322" w:type="dxa"/>
          <w:trHeight w:val="432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rPr>
                <w:b/>
                <w:bCs/>
              </w:rPr>
              <w:t>Освоение техники ведения мяча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rPr>
                <w:b/>
                <w:bCs/>
              </w:rPr>
              <w:t>5—6 классы</w:t>
            </w:r>
          </w:p>
          <w:p w:rsidR="003D5813" w:rsidRPr="006242BF" w:rsidRDefault="003D5813" w:rsidP="006242BF">
            <w:pPr>
              <w:jc w:val="both"/>
            </w:pPr>
            <w:r w:rsidRPr="006242BF">
              <w:t xml:space="preserve">Ведение мяча </w:t>
            </w:r>
            <w:proofErr w:type="gramStart"/>
            <w:r w:rsidRPr="006242BF">
              <w:t>в</w:t>
            </w:r>
            <w:proofErr w:type="gramEnd"/>
            <w:r w:rsidRPr="006242BF">
              <w:t xml:space="preserve"> </w:t>
            </w:r>
            <w:proofErr w:type="gramStart"/>
            <w:r w:rsidRPr="006242BF">
              <w:t>низкой</w:t>
            </w:r>
            <w:proofErr w:type="gramEnd"/>
            <w:r w:rsidRPr="006242BF">
              <w:t xml:space="preserve">, средней и высокой стойке на месте, в движении по прямой, с изменением направления движения и скорости; ведение без сопротивления защитника ведущей и </w:t>
            </w:r>
            <w:proofErr w:type="spellStart"/>
            <w:r w:rsidRPr="006242BF">
              <w:t>неведущей</w:t>
            </w:r>
            <w:proofErr w:type="spellEnd"/>
            <w:r w:rsidRPr="006242BF">
              <w:t xml:space="preserve"> рукой. </w:t>
            </w:r>
          </w:p>
          <w:p w:rsidR="003D5813" w:rsidRPr="006242BF" w:rsidRDefault="003D5813" w:rsidP="006242BF">
            <w:pPr>
              <w:jc w:val="both"/>
            </w:pPr>
            <w:r w:rsidRPr="006242BF">
              <w:rPr>
                <w:b/>
                <w:bCs/>
              </w:rPr>
              <w:t>7 класс</w:t>
            </w:r>
          </w:p>
          <w:p w:rsidR="003D5813" w:rsidRPr="006242BF" w:rsidRDefault="003D5813" w:rsidP="006242BF">
            <w:pPr>
              <w:jc w:val="both"/>
            </w:pPr>
            <w:r w:rsidRPr="006242BF">
              <w:t>Дальнейшее обучение технике движений.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Ведение мяча в низкой, средней и высокой стойке на месте, в движении по прямой, с изменением направления движения и скорости; ведение с пассивным сопротивлением защитника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Описывают технику изучаемых игровых приемов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3D5813" w:rsidRPr="006242BF" w:rsidTr="002657E2">
        <w:trPr>
          <w:gridAfter w:val="1"/>
          <w:wAfter w:w="4322" w:type="dxa"/>
          <w:trHeight w:val="557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rPr>
                <w:b/>
                <w:bCs/>
              </w:rPr>
              <w:t>Овладение техникой бросков мяча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rPr>
                <w:b/>
                <w:bCs/>
              </w:rPr>
              <w:t>5—6 классы</w:t>
            </w:r>
          </w:p>
          <w:p w:rsidR="003D5813" w:rsidRPr="006242BF" w:rsidRDefault="003D5813" w:rsidP="006242BF">
            <w:pPr>
              <w:jc w:val="both"/>
            </w:pPr>
            <w:r w:rsidRPr="006242BF">
              <w:t>Броски одной и двумя руками с места и в движении (после ведения, после ловли) без сопротивления защитника.</w:t>
            </w:r>
          </w:p>
          <w:p w:rsidR="003D5813" w:rsidRPr="006242BF" w:rsidRDefault="003D5813" w:rsidP="006242BF">
            <w:pPr>
              <w:ind w:left="80"/>
            </w:pPr>
            <w:r w:rsidRPr="006242BF">
              <w:t>Максимальное расстояние до корзины — 3,60 м.</w:t>
            </w:r>
          </w:p>
          <w:p w:rsidR="003D5813" w:rsidRPr="006242BF" w:rsidRDefault="003D5813" w:rsidP="006242BF">
            <w:pPr>
              <w:ind w:left="80"/>
            </w:pPr>
            <w:r w:rsidRPr="006242BF">
              <w:rPr>
                <w:b/>
                <w:bCs/>
              </w:rPr>
              <w:t>7 класс</w:t>
            </w:r>
          </w:p>
          <w:p w:rsidR="003D5813" w:rsidRPr="006242BF" w:rsidRDefault="003D5813" w:rsidP="006242BF">
            <w:pPr>
              <w:jc w:val="both"/>
            </w:pPr>
            <w:r w:rsidRPr="006242BF">
              <w:t>Дальнейшее обучение технике движений.</w:t>
            </w:r>
          </w:p>
          <w:p w:rsidR="003D5813" w:rsidRPr="006242BF" w:rsidRDefault="003D5813" w:rsidP="006242BF">
            <w:pPr>
              <w:jc w:val="both"/>
            </w:pPr>
            <w:r w:rsidRPr="006242BF">
              <w:t>Броски одной и двумя руками с ме</w:t>
            </w:r>
            <w:r w:rsidRPr="006242BF">
              <w:softHyphen/>
              <w:t>ста и в движении (после ведения, после ловли, в прыжке) с пассивным противодействием.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lastRenderedPageBreak/>
              <w:t>Максимальное расстояние до корзи</w:t>
            </w:r>
            <w:r w:rsidRPr="006242BF">
              <w:softHyphen/>
              <w:t>ны — 4,80 м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lastRenderedPageBreak/>
              <w:t>Описывают технику изучаемых игровых приемов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3D5813" w:rsidRPr="006242BF" w:rsidTr="002657E2">
        <w:trPr>
          <w:gridAfter w:val="1"/>
          <w:wAfter w:w="4322" w:type="dxa"/>
          <w:trHeight w:val="368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lastRenderedPageBreak/>
              <w:t>Освоение индивидуальной техники защиты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>5—6 классы</w:t>
            </w:r>
          </w:p>
          <w:p w:rsidR="00711375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242BF">
              <w:rPr>
                <w:bCs/>
              </w:rPr>
              <w:t xml:space="preserve">Вырывание и выбивание мяча. </w:t>
            </w:r>
          </w:p>
          <w:p w:rsidR="00711375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en-US"/>
              </w:rPr>
            </w:pPr>
            <w:r w:rsidRPr="006242BF">
              <w:rPr>
                <w:b/>
                <w:bCs/>
              </w:rPr>
              <w:t xml:space="preserve">7 класс 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242BF">
              <w:rPr>
                <w:bCs/>
              </w:rPr>
              <w:t>Перехват мяча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57E2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 xml:space="preserve">Описывают технику изучаемых игровых приёмов и действий, осваивают их самостоятельно, выявляя и устраняя типичные ошибки. 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3D5813" w:rsidRPr="006242BF" w:rsidTr="002657E2">
        <w:trPr>
          <w:gridAfter w:val="1"/>
          <w:wAfter w:w="4322" w:type="dxa"/>
          <w:trHeight w:val="368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242BF">
              <w:rPr>
                <w:b/>
                <w:bCs/>
              </w:rPr>
              <w:t>Закрепление техники владения мячом и развитие координационных способностей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>5—6 классы</w:t>
            </w:r>
          </w:p>
          <w:p w:rsidR="003D5813" w:rsidRPr="006242BF" w:rsidRDefault="003D5813" w:rsidP="006242BF">
            <w:pPr>
              <w:jc w:val="both"/>
              <w:rPr>
                <w:bCs/>
              </w:rPr>
            </w:pPr>
            <w:r w:rsidRPr="006242BF">
              <w:rPr>
                <w:bCs/>
              </w:rPr>
              <w:t xml:space="preserve">Комбинация из освоенных элементов: ловля, передача, ведение, бросок. </w:t>
            </w:r>
          </w:p>
          <w:p w:rsidR="003D5813" w:rsidRPr="006242BF" w:rsidRDefault="003D5813" w:rsidP="006242BF">
            <w:pPr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>7 класс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242BF">
              <w:rPr>
                <w:bCs/>
              </w:rPr>
              <w:t>Дальнейшее обучение технике движений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Моделируют технику освоенных игровых действий и приёмов, варьируют её в зависимости от ситуаций и условий, возникающих в процессе игровой деятельности</w:t>
            </w:r>
          </w:p>
        </w:tc>
      </w:tr>
      <w:tr w:rsidR="003D5813" w:rsidRPr="006242BF" w:rsidTr="002657E2">
        <w:trPr>
          <w:gridAfter w:val="1"/>
          <w:wAfter w:w="4322" w:type="dxa"/>
          <w:trHeight w:val="418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>Закрепление техники перемещений, владения мячом и развитие координационных способностей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>5—6 классы</w:t>
            </w:r>
          </w:p>
          <w:p w:rsidR="003D5813" w:rsidRPr="006242BF" w:rsidRDefault="003D5813" w:rsidP="006242BF">
            <w:pPr>
              <w:jc w:val="both"/>
              <w:rPr>
                <w:bCs/>
              </w:rPr>
            </w:pPr>
            <w:r w:rsidRPr="006242BF">
              <w:rPr>
                <w:bCs/>
              </w:rPr>
              <w:t xml:space="preserve">Комбинация из освоенных элементов техники перемещений и владения мячом. </w:t>
            </w:r>
          </w:p>
          <w:p w:rsidR="003D5813" w:rsidRPr="006242BF" w:rsidRDefault="003D5813" w:rsidP="006242BF">
            <w:pPr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>7 класс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242BF">
              <w:rPr>
                <w:bCs/>
              </w:rPr>
              <w:t>Дальнейшее обучение технике движений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Моделируют технику освоенных игровых действий и приёмов, варьируют её в зависимости от ситуаций и условий, возникающих в процессе игровой деятельности</w:t>
            </w:r>
          </w:p>
        </w:tc>
      </w:tr>
      <w:tr w:rsidR="003D5813" w:rsidRPr="006242BF" w:rsidTr="002657E2">
        <w:trPr>
          <w:gridAfter w:val="1"/>
          <w:wAfter w:w="4322" w:type="dxa"/>
          <w:trHeight w:val="3378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>Освоение тактики игры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>5—6 классы</w:t>
            </w:r>
          </w:p>
          <w:p w:rsidR="0027668C" w:rsidRDefault="003D5813" w:rsidP="006242BF">
            <w:pPr>
              <w:jc w:val="both"/>
              <w:rPr>
                <w:bCs/>
              </w:rPr>
            </w:pPr>
            <w:r w:rsidRPr="006242BF">
              <w:rPr>
                <w:bCs/>
              </w:rPr>
              <w:t xml:space="preserve">Тактика свободного нападения. Позиционное нападение (5:0) </w:t>
            </w:r>
          </w:p>
          <w:p w:rsidR="0027668C" w:rsidRDefault="003D5813" w:rsidP="006242BF">
            <w:pPr>
              <w:jc w:val="both"/>
              <w:rPr>
                <w:bCs/>
              </w:rPr>
            </w:pPr>
            <w:r w:rsidRPr="006242BF">
              <w:rPr>
                <w:bCs/>
              </w:rPr>
              <w:t xml:space="preserve">без изменения позиций игроков. </w:t>
            </w:r>
          </w:p>
          <w:p w:rsidR="0027668C" w:rsidRDefault="003D5813" w:rsidP="006242BF">
            <w:pPr>
              <w:jc w:val="both"/>
              <w:rPr>
                <w:bCs/>
              </w:rPr>
            </w:pPr>
            <w:r w:rsidRPr="006242BF">
              <w:rPr>
                <w:bCs/>
              </w:rPr>
              <w:t xml:space="preserve">Нападение быстрым прорывом (1:0). Взаимодействие двух игроков </w:t>
            </w:r>
          </w:p>
          <w:p w:rsidR="003D5813" w:rsidRPr="006242BF" w:rsidRDefault="003D5813" w:rsidP="006242BF">
            <w:pPr>
              <w:jc w:val="both"/>
              <w:rPr>
                <w:bCs/>
              </w:rPr>
            </w:pPr>
            <w:r w:rsidRPr="006242BF">
              <w:rPr>
                <w:bCs/>
              </w:rPr>
              <w:t xml:space="preserve">«Отдай мяч и выйди». </w:t>
            </w:r>
          </w:p>
          <w:p w:rsidR="003D5813" w:rsidRPr="006242BF" w:rsidRDefault="003D5813" w:rsidP="006242BF">
            <w:pPr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>7 класс</w:t>
            </w:r>
          </w:p>
          <w:p w:rsidR="003D5813" w:rsidRPr="006242BF" w:rsidRDefault="003D5813" w:rsidP="006242BF">
            <w:pPr>
              <w:jc w:val="both"/>
              <w:rPr>
                <w:bCs/>
              </w:rPr>
            </w:pPr>
            <w:r w:rsidRPr="006242BF">
              <w:rPr>
                <w:bCs/>
              </w:rPr>
              <w:t>Дальнейшее обучение технике движений.</w:t>
            </w:r>
          </w:p>
          <w:p w:rsidR="005C1E52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242BF">
              <w:rPr>
                <w:bCs/>
              </w:rPr>
              <w:t>Позиционное нападение (5:0) с изме</w:t>
            </w:r>
            <w:r w:rsidRPr="006242BF">
              <w:rPr>
                <w:bCs/>
              </w:rPr>
              <w:softHyphen/>
              <w:t xml:space="preserve">нением позиций. 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242BF">
              <w:rPr>
                <w:bCs/>
              </w:rPr>
              <w:t>Нападение быстрым прорывом (2:1)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r w:rsidRPr="006242BF">
              <w:t>Взаимодействуют со сверстниками в процессе совместного освоения тактики игровых действий, соблюдают правила безопасности. Моделируют тактику освоенных игровых действий, варьируют её в зависимости от ситуаций и условий, возникающих в процессе игро</w:t>
            </w:r>
            <w:r w:rsidRPr="006242BF">
              <w:softHyphen/>
              <w:t>вой деятельности</w:t>
            </w:r>
          </w:p>
        </w:tc>
      </w:tr>
      <w:tr w:rsidR="003D5813" w:rsidRPr="006242BF" w:rsidTr="002657E2">
        <w:trPr>
          <w:gridAfter w:val="1"/>
          <w:wAfter w:w="4322" w:type="dxa"/>
          <w:trHeight w:val="554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>Овладение игрой и комплекс</w:t>
            </w:r>
            <w:r w:rsidRPr="006242BF">
              <w:rPr>
                <w:b/>
                <w:bCs/>
              </w:rPr>
              <w:softHyphen/>
              <w:t>ное развитие психомотор</w:t>
            </w:r>
            <w:r w:rsidRPr="006242BF">
              <w:rPr>
                <w:b/>
                <w:bCs/>
              </w:rPr>
              <w:softHyphen/>
              <w:t>ных способностей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>5—6 классы</w:t>
            </w:r>
          </w:p>
          <w:p w:rsidR="003D5813" w:rsidRPr="006242BF" w:rsidRDefault="003D5813" w:rsidP="006242BF">
            <w:pPr>
              <w:jc w:val="both"/>
              <w:rPr>
                <w:bCs/>
              </w:rPr>
            </w:pPr>
            <w:r w:rsidRPr="006242BF">
              <w:rPr>
                <w:bCs/>
              </w:rPr>
              <w:t>Игра по упрощённым правилам мини-баскетбола.</w:t>
            </w:r>
          </w:p>
          <w:p w:rsidR="003D5813" w:rsidRPr="006242BF" w:rsidRDefault="003D5813" w:rsidP="006242BF">
            <w:pPr>
              <w:jc w:val="both"/>
              <w:rPr>
                <w:bCs/>
              </w:rPr>
            </w:pPr>
            <w:r w:rsidRPr="006242BF">
              <w:rPr>
                <w:bCs/>
              </w:rPr>
              <w:t xml:space="preserve">Игры и игровые задания 2:1, 3:1, 3:2, 3:3. </w:t>
            </w:r>
          </w:p>
          <w:p w:rsidR="003D5813" w:rsidRPr="006242BF" w:rsidRDefault="003D5813" w:rsidP="006242BF">
            <w:pPr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>7 класс</w:t>
            </w:r>
          </w:p>
          <w:p w:rsidR="003D5813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242BF">
              <w:rPr>
                <w:bCs/>
              </w:rPr>
              <w:t>Игра по правилам мини-баскетбола. Дальнейшее обучение технике движений</w:t>
            </w:r>
          </w:p>
          <w:p w:rsidR="002657E2" w:rsidRDefault="002657E2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2657E2" w:rsidRDefault="002657E2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2657E2" w:rsidRDefault="002657E2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2657E2" w:rsidRDefault="002657E2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2657E2" w:rsidRDefault="002657E2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2657E2" w:rsidRDefault="002657E2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2657E2" w:rsidRDefault="002657E2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2657E2" w:rsidRDefault="002657E2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2657E2" w:rsidRDefault="002657E2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2657E2" w:rsidRDefault="002657E2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2657E2" w:rsidRPr="006242BF" w:rsidRDefault="002657E2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Организуют совместные занятия баскетболом со сверстниками, осуществляют судейство игры. Выполняют правила игры, уважительно относятся к сопернику и управляют своими эмоциями. Применяют правила подбора одежды для заня</w:t>
            </w:r>
            <w:r w:rsidRPr="006242BF">
              <w:softHyphen/>
              <w:t>тий на открытом воздухе, используют игру в баскетбол как средство активного отдыха</w:t>
            </w:r>
          </w:p>
        </w:tc>
      </w:tr>
      <w:tr w:rsidR="003D5813" w:rsidRPr="006242BF" w:rsidTr="006242BF">
        <w:trPr>
          <w:gridAfter w:val="1"/>
          <w:wAfter w:w="4322" w:type="dxa"/>
          <w:trHeight w:val="64"/>
        </w:trPr>
        <w:tc>
          <w:tcPr>
            <w:tcW w:w="11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ind w:left="4640"/>
            </w:pPr>
            <w:r w:rsidRPr="006242BF">
              <w:rPr>
                <w:b/>
                <w:bCs/>
              </w:rPr>
              <w:lastRenderedPageBreak/>
              <w:t>Волейбол</w:t>
            </w:r>
            <w:r w:rsidR="0027668C">
              <w:rPr>
                <w:b/>
                <w:bCs/>
              </w:rPr>
              <w:t xml:space="preserve"> (16 ч)</w:t>
            </w:r>
          </w:p>
        </w:tc>
      </w:tr>
      <w:tr w:rsidR="003D5813" w:rsidRPr="006242BF" w:rsidTr="002657E2">
        <w:trPr>
          <w:gridAfter w:val="1"/>
          <w:wAfter w:w="4322" w:type="dxa"/>
          <w:trHeight w:val="368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rPr>
                <w:b/>
                <w:bCs/>
              </w:rPr>
              <w:t>Краткая характеристика вида спорта.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rPr>
                <w:b/>
                <w:bCs/>
              </w:rPr>
              <w:t>Требования к технике безопасности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ind w:left="80"/>
            </w:pPr>
            <w:r w:rsidRPr="006242BF">
              <w:t>История волейбола. Основные правила игры в волейбол. Основные приёмы игры в волейбол. Правила техники безопасности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t>Изучают историю волейбола и запоминают име</w:t>
            </w:r>
            <w:r w:rsidRPr="006242BF">
              <w:softHyphen/>
              <w:t>на выдающихся отечественных волейболистов — олимпийских чемпионов.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Овладевают основными приёмами игры в волей</w:t>
            </w:r>
            <w:r w:rsidRPr="006242BF">
              <w:softHyphen/>
              <w:t>бол</w:t>
            </w:r>
          </w:p>
        </w:tc>
      </w:tr>
      <w:tr w:rsidR="003D5813" w:rsidRPr="006242BF" w:rsidTr="002657E2">
        <w:trPr>
          <w:gridAfter w:val="1"/>
          <w:wAfter w:w="4322" w:type="dxa"/>
          <w:trHeight w:val="647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rPr>
                <w:b/>
                <w:bCs/>
              </w:rPr>
              <w:t>Овладение техникой пере</w:t>
            </w:r>
            <w:r w:rsidRPr="006242BF">
              <w:rPr>
                <w:b/>
                <w:bCs/>
              </w:rPr>
              <w:softHyphen/>
              <w:t>движений, остановок, по</w:t>
            </w:r>
            <w:r w:rsidRPr="006242BF">
              <w:rPr>
                <w:b/>
                <w:bCs/>
              </w:rPr>
              <w:softHyphen/>
              <w:t>воротов и стоек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rPr>
                <w:b/>
                <w:bCs/>
              </w:rPr>
              <w:t>5—7 классы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Стойки игрока. Перемещения в стойке приставными шагами боком, лицом и спиной вперёд. Ходьба, бег и выполнение заданий (сесть на пол, встать, подпрыгнуть и др.). Комбинации из освоенных элементов техники передвижений (перемещения в стойке, остановки, ускорения)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Описывают технику изучаемых игровых приемов и действий, осваивают их самостоятельно, выяв</w:t>
            </w:r>
            <w:r w:rsidRPr="006242BF"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3D5813" w:rsidRPr="006242BF" w:rsidTr="002657E2">
        <w:trPr>
          <w:gridAfter w:val="1"/>
          <w:wAfter w:w="4322" w:type="dxa"/>
          <w:trHeight w:val="401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rPr>
                <w:b/>
                <w:bCs/>
              </w:rPr>
              <w:t>Освоение техники приёма и передач мяча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rPr>
                <w:b/>
                <w:bCs/>
              </w:rPr>
              <w:t>5—7 классы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Передача мяча сверху двумя руками на месте и после перемещения впе</w:t>
            </w:r>
            <w:r w:rsidRPr="006242BF">
              <w:softHyphen/>
              <w:t>рёд. Передачи мяча над собой. То же через сетку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Описывают технику изучаемых игровых приемов и действий, осваивают их самостоятельно, выяв</w:t>
            </w:r>
            <w:r w:rsidRPr="006242BF"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3D5813" w:rsidRPr="006242BF" w:rsidTr="002657E2">
        <w:trPr>
          <w:gridAfter w:val="1"/>
          <w:wAfter w:w="4322" w:type="dxa"/>
          <w:trHeight w:val="560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>Овладение игрой и комп</w:t>
            </w:r>
            <w:r w:rsidRPr="006242BF">
              <w:rPr>
                <w:b/>
                <w:bCs/>
              </w:rPr>
              <w:softHyphen/>
              <w:t>лексное развитие психо</w:t>
            </w:r>
            <w:r w:rsidRPr="006242BF">
              <w:rPr>
                <w:b/>
                <w:bCs/>
              </w:rPr>
              <w:softHyphen/>
              <w:t>моторных способностей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>5 класс</w:t>
            </w:r>
          </w:p>
          <w:p w:rsidR="003D5813" w:rsidRPr="006242BF" w:rsidRDefault="003D5813" w:rsidP="006242BF">
            <w:pPr>
              <w:jc w:val="both"/>
              <w:rPr>
                <w:bCs/>
              </w:rPr>
            </w:pPr>
            <w:r w:rsidRPr="006242BF">
              <w:rPr>
                <w:bCs/>
              </w:rPr>
              <w:t>Игра по упрощённым правилам мини-волейбола.</w:t>
            </w:r>
          </w:p>
          <w:p w:rsidR="003D5813" w:rsidRPr="006242BF" w:rsidRDefault="003D5813" w:rsidP="006242BF">
            <w:pPr>
              <w:jc w:val="both"/>
              <w:rPr>
                <w:bCs/>
              </w:rPr>
            </w:pPr>
            <w:r w:rsidRPr="006242BF">
              <w:rPr>
                <w:bCs/>
              </w:rPr>
              <w:t>Игры и игровые задания с ограниченным числом игроков (2:2, 3:2, 3:3) и на укороченных площадках.</w:t>
            </w:r>
          </w:p>
          <w:p w:rsidR="00415DA7" w:rsidRPr="006242BF" w:rsidRDefault="003D5813" w:rsidP="006242BF">
            <w:pPr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 xml:space="preserve"> </w:t>
            </w:r>
          </w:p>
          <w:p w:rsidR="003D5813" w:rsidRPr="006242BF" w:rsidRDefault="003D5813" w:rsidP="006242BF">
            <w:pPr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>6—7 классы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242BF">
              <w:rPr>
                <w:bCs/>
              </w:rPr>
              <w:t>Процесс совершенствования психомоторных способностей. Дальнейшее обучение технике дви</w:t>
            </w:r>
            <w:r w:rsidRPr="006242BF">
              <w:rPr>
                <w:bCs/>
              </w:rPr>
              <w:softHyphen/>
              <w:t>жений и продолжение развития пси</w:t>
            </w:r>
            <w:r w:rsidRPr="006242BF">
              <w:rPr>
                <w:bCs/>
              </w:rPr>
              <w:softHyphen/>
              <w:t>хомоторных способностей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t>Организуют совместные занятия волейболом со сверстниками, осуществляют судейство игры. Выполняют правила игры, учатся уважительно относиться к сопернику и управлять своими эмоциями.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Применяют правила подбора одежды для заня</w:t>
            </w:r>
            <w:r w:rsidRPr="006242BF">
              <w:softHyphen/>
              <w:t>тий на открытом воздухе, используют игру в волейбол как средство активного отдыха</w:t>
            </w:r>
          </w:p>
        </w:tc>
      </w:tr>
      <w:tr w:rsidR="003D5813" w:rsidRPr="006242BF" w:rsidTr="002657E2">
        <w:trPr>
          <w:gridAfter w:val="1"/>
          <w:wAfter w:w="4322" w:type="dxa"/>
          <w:trHeight w:val="560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242BF">
              <w:rPr>
                <w:b/>
                <w:bCs/>
              </w:rPr>
              <w:t>Развитие координационных способностей (ориентирование в пространстве, быстрота реакций и перестроение двигательных действий, дифференцирование силовых, пространственных и временных параметров движений, способностей к согласованию движений и ритму)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>5—7 классы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242BF">
              <w:rPr>
                <w:bCs/>
              </w:rPr>
              <w:t>Упражнения по овладению и совер</w:t>
            </w:r>
            <w:r w:rsidRPr="006242BF">
              <w:rPr>
                <w:bCs/>
              </w:rPr>
              <w:softHyphen/>
              <w:t>шенствованию в технике перемещений и владения мячом типа бег с изменением направления, скорости, челночный бег с ведением и без ведения мяча и др.; метания в цель различными мячами, жонглирова</w:t>
            </w:r>
            <w:r w:rsidRPr="006242BF">
              <w:rPr>
                <w:bCs/>
              </w:rPr>
              <w:softHyphen/>
              <w:t>ние, упражнения на быстроту и точ</w:t>
            </w:r>
            <w:r w:rsidRPr="006242BF">
              <w:rPr>
                <w:bCs/>
              </w:rPr>
              <w:softHyphen/>
              <w:t>ность реакций, прыжки в заданном ритме; всевозможные упражнения с мячом, выполняемые также в сочетании с бегом, прыжками, акробатическими упражнениями и др. Игровые упражнения типа 2:1, 3:1, 2:2, 3:2, 3:3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Используют игровые упражнения для развития названных координационных способностей</w:t>
            </w:r>
          </w:p>
        </w:tc>
      </w:tr>
      <w:tr w:rsidR="003D5813" w:rsidRPr="006242BF" w:rsidTr="002657E2">
        <w:trPr>
          <w:gridAfter w:val="1"/>
          <w:wAfter w:w="4322" w:type="dxa"/>
          <w:trHeight w:val="343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rPr>
                <w:b/>
                <w:bCs/>
              </w:rPr>
              <w:lastRenderedPageBreak/>
              <w:t>Развитие выносливости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rPr>
                <w:b/>
                <w:bCs/>
              </w:rPr>
              <w:t>5—7 классы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Эстафеты, круговая тренировка, подвижные игры с мячом, двусторонние игры длительностью от 20 с до 12 мин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Определяют степень утомления организма во время игровой деятельности, используют игровые действия для развития выносливости</w:t>
            </w:r>
          </w:p>
        </w:tc>
      </w:tr>
      <w:tr w:rsidR="003D5813" w:rsidRPr="006242BF" w:rsidTr="002657E2">
        <w:trPr>
          <w:gridAfter w:val="1"/>
          <w:wAfter w:w="4322" w:type="dxa"/>
          <w:trHeight w:val="930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rPr>
                <w:b/>
                <w:bCs/>
              </w:rPr>
              <w:t>Развитие скоростных и скоростно-силовых способ</w:t>
            </w:r>
            <w:r w:rsidRPr="006242BF">
              <w:rPr>
                <w:b/>
                <w:bCs/>
              </w:rPr>
              <w:softHyphen/>
              <w:t>ностей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rPr>
                <w:b/>
                <w:bCs/>
              </w:rPr>
              <w:t>5—7 классы</w:t>
            </w:r>
          </w:p>
          <w:p w:rsidR="003D5813" w:rsidRPr="006242BF" w:rsidRDefault="003D5813" w:rsidP="006242BF">
            <w:pPr>
              <w:jc w:val="both"/>
            </w:pPr>
            <w:r w:rsidRPr="006242BF">
              <w:t>Бег с ускорением, изменением направления, темпа, ритма, из различных исходных положений. Ведение мяча в высокой, средней и низкой стойке с максимальной частотой в течение 7—10 с. Подвижные игры, эстафеты с мячом и без мяча. Игровые упражнения с набивным мячом, в сочетании с прыжками, метаниями и бросками мячей разного веса в цель и на дальность.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Приём мяча снизу двумя руками на месте и после перемещения вперёд. То же через сетку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Определяют степень утомления организма во время игровой деятельности, используют игровые действия для развития скоростных и скоростно-силовых способностей</w:t>
            </w:r>
          </w:p>
        </w:tc>
      </w:tr>
      <w:tr w:rsidR="003D5813" w:rsidRPr="006242BF" w:rsidTr="002657E2">
        <w:trPr>
          <w:gridAfter w:val="1"/>
          <w:wAfter w:w="4322" w:type="dxa"/>
          <w:trHeight w:val="370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rPr>
                <w:b/>
                <w:bCs/>
              </w:rPr>
              <w:t>Освоение техники нижней прямой подачи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rPr>
                <w:b/>
                <w:bCs/>
              </w:rPr>
              <w:t>5 класс</w:t>
            </w:r>
          </w:p>
          <w:p w:rsidR="003D5813" w:rsidRPr="006242BF" w:rsidRDefault="003D5813" w:rsidP="006242BF">
            <w:r w:rsidRPr="006242BF">
              <w:t xml:space="preserve">Нижняя прямая подача мяча с расстояния 3—6 м от сетки </w:t>
            </w:r>
          </w:p>
          <w:p w:rsidR="002657E2" w:rsidRDefault="003D5813" w:rsidP="006242B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242BF">
              <w:rPr>
                <w:b/>
                <w:bCs/>
              </w:rPr>
              <w:t xml:space="preserve">6—7 классы 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</w:pPr>
            <w:r w:rsidRPr="006242BF">
              <w:t>То же через сетку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3D5813" w:rsidRPr="006242BF" w:rsidTr="002657E2">
        <w:trPr>
          <w:gridAfter w:val="1"/>
          <w:wAfter w:w="4322" w:type="dxa"/>
          <w:trHeight w:val="370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rPr>
                <w:b/>
                <w:bCs/>
              </w:rPr>
              <w:t>Освоение техники прямого нападающего удара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rPr>
                <w:b/>
                <w:bCs/>
              </w:rPr>
              <w:t>5—7 классы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Прямой нападающий удар после подбрасывания мяча партнёром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</w:t>
            </w:r>
            <w:r w:rsidRPr="006242BF">
              <w:softHyphen/>
              <w:t>ёмов и действий, соблюдают правила безопасности</w:t>
            </w:r>
          </w:p>
        </w:tc>
      </w:tr>
      <w:tr w:rsidR="003D5813" w:rsidRPr="006242BF" w:rsidTr="002657E2">
        <w:trPr>
          <w:gridAfter w:val="1"/>
          <w:wAfter w:w="4322" w:type="dxa"/>
          <w:trHeight w:val="265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242BF">
              <w:rPr>
                <w:b/>
                <w:bCs/>
              </w:rPr>
              <w:t>Закрепление техники владения мячом и развитие координационных способ</w:t>
            </w:r>
            <w:r w:rsidRPr="006242BF">
              <w:rPr>
                <w:b/>
                <w:bCs/>
              </w:rPr>
              <w:softHyphen/>
              <w:t>ностей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>5—7 классы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242BF">
              <w:rPr>
                <w:bCs/>
              </w:rPr>
              <w:t>Комбинации из освоенных элементов: приём, передача, удар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Моделируют технику освоенных игровых действий и приёмов, варьируют её в зависимости от ситуаций и условий, возникающих в процессе игровой деятельности</w:t>
            </w:r>
          </w:p>
        </w:tc>
      </w:tr>
      <w:tr w:rsidR="003D5813" w:rsidRPr="006242BF" w:rsidTr="002657E2">
        <w:trPr>
          <w:gridAfter w:val="1"/>
          <w:wAfter w:w="4322" w:type="dxa"/>
          <w:trHeight w:val="492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242BF">
              <w:rPr>
                <w:b/>
                <w:bCs/>
              </w:rPr>
              <w:t>Закрепление техники пере</w:t>
            </w:r>
            <w:r w:rsidRPr="006242BF">
              <w:rPr>
                <w:b/>
                <w:bCs/>
              </w:rPr>
              <w:softHyphen/>
              <w:t>мещений, владения мячом и развитие координационных способностей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>5 класс</w:t>
            </w:r>
          </w:p>
          <w:p w:rsidR="003D5813" w:rsidRPr="006242BF" w:rsidRDefault="003D5813" w:rsidP="006242BF">
            <w:pPr>
              <w:rPr>
                <w:bCs/>
              </w:rPr>
            </w:pPr>
            <w:r w:rsidRPr="006242BF">
              <w:rPr>
                <w:bCs/>
              </w:rPr>
              <w:t>Комбинации из освоенных элементов техники перемещений и владения мячом.</w:t>
            </w:r>
          </w:p>
          <w:p w:rsidR="00711375" w:rsidRPr="006242BF" w:rsidRDefault="00711375" w:rsidP="006242BF">
            <w:pPr>
              <w:rPr>
                <w:b/>
                <w:bCs/>
              </w:rPr>
            </w:pPr>
          </w:p>
          <w:p w:rsidR="003D5813" w:rsidRPr="006242BF" w:rsidRDefault="003D5813" w:rsidP="006242BF">
            <w:pPr>
              <w:rPr>
                <w:b/>
                <w:bCs/>
              </w:rPr>
            </w:pPr>
            <w:r w:rsidRPr="006242BF">
              <w:rPr>
                <w:b/>
                <w:bCs/>
              </w:rPr>
              <w:t>6—7 классы</w:t>
            </w:r>
          </w:p>
          <w:p w:rsidR="003D5813" w:rsidRDefault="003D5813" w:rsidP="00624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242BF">
              <w:rPr>
                <w:bCs/>
              </w:rPr>
              <w:t>Дальнейшее закрепление техники и продолжение развития координационных способностей</w:t>
            </w:r>
          </w:p>
          <w:p w:rsidR="00ED2D17" w:rsidRDefault="00ED2D17" w:rsidP="00624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ED2D17" w:rsidRPr="006242BF" w:rsidRDefault="00ED2D17" w:rsidP="00624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Моделируют технику освоенных игровых действий и приёмов, варьируют её в зависимости от ситуаций и условий, возникающих в процессе игровой деятельности</w:t>
            </w:r>
          </w:p>
        </w:tc>
      </w:tr>
      <w:tr w:rsidR="003D5813" w:rsidRPr="006242BF" w:rsidTr="002657E2">
        <w:trPr>
          <w:gridAfter w:val="1"/>
          <w:wAfter w:w="4322" w:type="dxa"/>
          <w:trHeight w:val="492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242BF">
              <w:rPr>
                <w:b/>
                <w:bCs/>
              </w:rPr>
              <w:lastRenderedPageBreak/>
              <w:t>Освоение тактики игры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rPr>
                <w:b/>
                <w:bCs/>
              </w:rPr>
            </w:pPr>
            <w:r w:rsidRPr="006242BF">
              <w:rPr>
                <w:b/>
                <w:bCs/>
              </w:rPr>
              <w:t>5 класс</w:t>
            </w:r>
          </w:p>
          <w:p w:rsidR="003D5813" w:rsidRPr="006242BF" w:rsidRDefault="003D5813" w:rsidP="006242BF">
            <w:pPr>
              <w:rPr>
                <w:bCs/>
              </w:rPr>
            </w:pPr>
            <w:r w:rsidRPr="006242BF">
              <w:rPr>
                <w:bCs/>
              </w:rPr>
              <w:t>Так</w:t>
            </w:r>
            <w:r w:rsidR="00ED2D17">
              <w:rPr>
                <w:bCs/>
              </w:rPr>
              <w:t>тика свободного нападения. Пози</w:t>
            </w:r>
            <w:r w:rsidRPr="006242BF">
              <w:rPr>
                <w:bCs/>
              </w:rPr>
              <w:t>ционное нападени</w:t>
            </w:r>
            <w:r w:rsidR="00ED2D17">
              <w:rPr>
                <w:bCs/>
              </w:rPr>
              <w:t>е без изменения по</w:t>
            </w:r>
            <w:r w:rsidRPr="006242BF">
              <w:rPr>
                <w:bCs/>
              </w:rPr>
              <w:t xml:space="preserve">зиций игроков (6:0). </w:t>
            </w:r>
          </w:p>
          <w:p w:rsidR="003D5813" w:rsidRPr="006242BF" w:rsidRDefault="003D5813" w:rsidP="006242BF">
            <w:pPr>
              <w:rPr>
                <w:b/>
                <w:bCs/>
              </w:rPr>
            </w:pPr>
            <w:r w:rsidRPr="006242BF">
              <w:rPr>
                <w:b/>
                <w:bCs/>
              </w:rPr>
              <w:t>6—7 классы</w:t>
            </w:r>
          </w:p>
          <w:p w:rsidR="003D5813" w:rsidRPr="006242BF" w:rsidRDefault="003D5813" w:rsidP="006242BF">
            <w:pPr>
              <w:rPr>
                <w:bCs/>
              </w:rPr>
            </w:pPr>
            <w:r w:rsidRPr="006242BF">
              <w:rPr>
                <w:bCs/>
              </w:rPr>
              <w:t>За</w:t>
            </w:r>
            <w:r w:rsidR="00ED2D17">
              <w:rPr>
                <w:bCs/>
              </w:rPr>
              <w:t>крепление тактики свободного на</w:t>
            </w:r>
            <w:r w:rsidRPr="006242BF">
              <w:rPr>
                <w:bCs/>
              </w:rPr>
              <w:t>падения.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242BF">
              <w:rPr>
                <w:bCs/>
              </w:rPr>
              <w:t>Позиционное нападение с изменением позиций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Взаимодействуют со сверстниками в процессе совместного освоения тактики игровых действий, соблюдают правила безопасности. Моделируют тактику освоенных игровых действий, варьируют её в зависимости от ситуаций и условий, возникающих в процессе игровой деятельности</w:t>
            </w:r>
          </w:p>
        </w:tc>
      </w:tr>
      <w:tr w:rsidR="003D5813" w:rsidRPr="006242BF" w:rsidTr="002657E2">
        <w:trPr>
          <w:gridAfter w:val="1"/>
          <w:wAfter w:w="4322" w:type="dxa"/>
          <w:trHeight w:val="855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242BF">
              <w:rPr>
                <w:b/>
                <w:bCs/>
              </w:rPr>
              <w:t>Знания о спортивной игре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>5—7 классы</w:t>
            </w:r>
          </w:p>
          <w:p w:rsidR="003D5813" w:rsidRPr="006242BF" w:rsidRDefault="003D5813" w:rsidP="006242BF">
            <w:pPr>
              <w:rPr>
                <w:bCs/>
              </w:rPr>
            </w:pPr>
            <w:r w:rsidRPr="006242BF">
              <w:rPr>
                <w:bCs/>
              </w:rPr>
              <w:t>Терминология избранной спортивной игры; техника ловли, передачи, ведения мяча или броска; тактика нападений (быстрый прорыв, расстановка игроков, позиционное нападение) и защиты (зонная и личная защита).</w:t>
            </w:r>
          </w:p>
          <w:p w:rsidR="00ED2D17" w:rsidRDefault="003D5813" w:rsidP="00624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242BF">
              <w:rPr>
                <w:bCs/>
              </w:rPr>
              <w:t xml:space="preserve">Правила и организация избранной игры (цель и смысл игры, игровое поле, количество участников, поведение игроков в нападении и защите). 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242BF">
              <w:rPr>
                <w:bCs/>
              </w:rPr>
              <w:t>Правила техники безопасности при занятиях спортивными играми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D2D17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Овладевают терминологией, относящейся к из</w:t>
            </w:r>
            <w:r w:rsidRPr="006242BF">
              <w:softHyphen/>
              <w:t xml:space="preserve">бранной спортивной игре. </w:t>
            </w:r>
          </w:p>
          <w:p w:rsidR="00ED2D17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Характеризуют техни</w:t>
            </w:r>
            <w:r w:rsidRPr="006242BF">
              <w:softHyphen/>
              <w:t>ку и тактику выполнения соответствующих игро</w:t>
            </w:r>
            <w:r w:rsidRPr="006242BF">
              <w:softHyphen/>
              <w:t xml:space="preserve">вых двигательных действий. Руководствуются правилами техники безопасности. 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Объясняют правила и основы организации игры</w:t>
            </w:r>
          </w:p>
        </w:tc>
      </w:tr>
      <w:tr w:rsidR="003D5813" w:rsidRPr="006242BF" w:rsidTr="002657E2">
        <w:trPr>
          <w:gridAfter w:val="1"/>
          <w:wAfter w:w="4322" w:type="dxa"/>
          <w:trHeight w:val="492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>Самостоятельные занятия прикладной физической подготовкой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>5—7 классы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242BF">
              <w:rPr>
                <w:bCs/>
              </w:rPr>
              <w:t>Упражнения по совершенствованию координационных, скоростно-силовых, силовых способностей и выносливости. Игровые упражнения по совершенствованию технических приёмов (ловля, передача, броски или удары в цель, ведение, сочетание приёмов). Подвижные игры и игровые задания, приближённые к содержанию разучиваемых спортивных игр. Правила самоконтроля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2D17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Используют разученные упражнения, подвижные игры и игровые задания в самостоятельных за</w:t>
            </w:r>
            <w:r w:rsidRPr="006242BF">
              <w:softHyphen/>
              <w:t>нятиях при решении задач физической, техни</w:t>
            </w:r>
            <w:r w:rsidRPr="006242BF">
              <w:softHyphen/>
              <w:t xml:space="preserve">ческой, тактической и спортивной подготовки. 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Осуществляют самоконтроль за физической на</w:t>
            </w:r>
            <w:r w:rsidRPr="006242BF">
              <w:softHyphen/>
              <w:t>грузкой во время этих занятий</w:t>
            </w:r>
          </w:p>
        </w:tc>
      </w:tr>
      <w:tr w:rsidR="003D5813" w:rsidRPr="006242BF" w:rsidTr="002657E2">
        <w:trPr>
          <w:gridAfter w:val="1"/>
          <w:wAfter w:w="4322" w:type="dxa"/>
          <w:trHeight w:val="492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>Овладение организаторскими умениями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>5—7 классы</w:t>
            </w:r>
          </w:p>
          <w:p w:rsidR="003D5813" w:rsidRDefault="003D5813" w:rsidP="00624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242BF">
              <w:rPr>
                <w:bCs/>
              </w:rPr>
              <w:t>Организация и проведение подвижных игр и игровых заданий, приближённых к содержанию разучиваемой игры, помощь в судействе, комплек</w:t>
            </w:r>
            <w:r w:rsidRPr="006242BF">
              <w:rPr>
                <w:bCs/>
              </w:rPr>
              <w:softHyphen/>
              <w:t>тование команды, подготовка места проведения игры</w:t>
            </w:r>
          </w:p>
          <w:p w:rsidR="00ED2D17" w:rsidRDefault="00ED2D17" w:rsidP="00624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ED2D17" w:rsidRDefault="00ED2D17" w:rsidP="00624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ED2D17" w:rsidRDefault="00ED2D17" w:rsidP="00624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ED2D17" w:rsidRDefault="00ED2D17" w:rsidP="00624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ED2D17" w:rsidRDefault="00ED2D17" w:rsidP="00624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ED2D17" w:rsidRDefault="00ED2D17" w:rsidP="00624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ED2D17" w:rsidRDefault="00ED2D17" w:rsidP="00624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ED2D17" w:rsidRDefault="00ED2D17" w:rsidP="00624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ED2D17" w:rsidRDefault="00ED2D17" w:rsidP="00624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ED2D17" w:rsidRDefault="00ED2D17" w:rsidP="00624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ED2D17" w:rsidRDefault="00ED2D17" w:rsidP="00624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ED2D17" w:rsidRDefault="00ED2D17" w:rsidP="00624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ED2D17" w:rsidRPr="006242BF" w:rsidRDefault="00ED2D17" w:rsidP="006242B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Организуют со сверстниками совместные заня</w:t>
            </w:r>
            <w:r w:rsidRPr="006242BF">
              <w:softHyphen/>
              <w:t>тия по подвижным играм и игровым упражнени</w:t>
            </w:r>
            <w:r w:rsidRPr="006242BF">
              <w:softHyphen/>
              <w:t>ям, приближённым к содержанию разучиваемой игры, осуществляют помощь в судействе, комп</w:t>
            </w:r>
            <w:r w:rsidRPr="006242BF">
              <w:softHyphen/>
              <w:t>лектовании команды, подготовке мест проведе</w:t>
            </w:r>
            <w:r w:rsidRPr="006242BF">
              <w:softHyphen/>
              <w:t>ния игры</w:t>
            </w:r>
          </w:p>
          <w:p w:rsidR="00F943E6" w:rsidRPr="006242BF" w:rsidRDefault="00F943E6" w:rsidP="006242B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D5813" w:rsidRPr="006242BF" w:rsidTr="006242BF">
        <w:trPr>
          <w:gridAfter w:val="1"/>
          <w:wAfter w:w="4322" w:type="dxa"/>
          <w:trHeight w:val="96"/>
        </w:trPr>
        <w:tc>
          <w:tcPr>
            <w:tcW w:w="11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ind w:left="4740"/>
            </w:pPr>
            <w:r w:rsidRPr="006242BF">
              <w:rPr>
                <w:b/>
                <w:bCs/>
              </w:rPr>
              <w:lastRenderedPageBreak/>
              <w:t>Футбол</w:t>
            </w:r>
            <w:r w:rsidR="0027668C">
              <w:rPr>
                <w:b/>
                <w:bCs/>
              </w:rPr>
              <w:t xml:space="preserve"> (16 ч)</w:t>
            </w:r>
          </w:p>
        </w:tc>
      </w:tr>
      <w:tr w:rsidR="003D5813" w:rsidRPr="006242BF" w:rsidTr="00ED2D17">
        <w:trPr>
          <w:gridAfter w:val="1"/>
          <w:wAfter w:w="4322" w:type="dxa"/>
          <w:trHeight w:val="457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rPr>
                <w:b/>
                <w:bCs/>
              </w:rPr>
              <w:t>Краткая характеристика вида спорта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rPr>
                <w:b/>
                <w:bCs/>
              </w:rPr>
              <w:t>Требования к технике безопасности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2D17" w:rsidRDefault="003D5813" w:rsidP="006242BF">
            <w:pPr>
              <w:widowControl w:val="0"/>
              <w:autoSpaceDE w:val="0"/>
              <w:autoSpaceDN w:val="0"/>
              <w:adjustRightInd w:val="0"/>
              <w:ind w:left="60"/>
            </w:pPr>
            <w:r w:rsidRPr="006242BF">
              <w:t xml:space="preserve">История футбола. Основные правила игры в футбол. Основные приёмы игры в футбол. Подвижные игры для освоения передвижения и остановок. 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ind w:left="60"/>
            </w:pPr>
            <w:r w:rsidRPr="006242BF">
              <w:t>Правила техники безопасности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2D17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 xml:space="preserve">Изучают историю футбола и запоминают имена выдающихся отечественных футболистов. Овладевают основными приёмами игры в футбол. </w:t>
            </w:r>
          </w:p>
          <w:p w:rsidR="00ED2D17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 xml:space="preserve">Соблюдают правила, чтобы избежать травм при занятиях футболом. 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Выполняют контрольные упражнения и тесты</w:t>
            </w:r>
          </w:p>
        </w:tc>
      </w:tr>
      <w:tr w:rsidR="003D5813" w:rsidRPr="006242BF" w:rsidTr="00ED2D17">
        <w:trPr>
          <w:gridAfter w:val="1"/>
          <w:wAfter w:w="4322" w:type="dxa"/>
          <w:trHeight w:val="307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rPr>
                <w:b/>
                <w:bCs/>
              </w:rPr>
              <w:t>Овладение техникой пере</w:t>
            </w:r>
            <w:r w:rsidRPr="006242BF">
              <w:rPr>
                <w:b/>
                <w:bCs/>
              </w:rPr>
              <w:softHyphen/>
              <w:t>движений, остановок, пово</w:t>
            </w:r>
            <w:r w:rsidRPr="006242BF">
              <w:rPr>
                <w:b/>
                <w:bCs/>
              </w:rPr>
              <w:softHyphen/>
              <w:t>ротов и стоек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ind w:left="60"/>
            </w:pPr>
            <w:r w:rsidRPr="006242BF">
              <w:rPr>
                <w:b/>
                <w:bCs/>
              </w:rPr>
              <w:t>5 класс</w:t>
            </w:r>
          </w:p>
          <w:p w:rsidR="00ED2D17" w:rsidRDefault="003D5813" w:rsidP="006242BF">
            <w:pPr>
              <w:jc w:val="both"/>
            </w:pPr>
            <w:r w:rsidRPr="006242BF">
              <w:t xml:space="preserve">Стойки игрока. Перемещения в стойке приставными шагами боком и спиной вперёд, ускорения, старты из различных положений. </w:t>
            </w:r>
          </w:p>
          <w:p w:rsidR="006242BF" w:rsidRPr="00F943E6" w:rsidRDefault="003D5813" w:rsidP="006242BF">
            <w:pPr>
              <w:jc w:val="both"/>
            </w:pPr>
            <w:r w:rsidRPr="006242BF">
              <w:t>Комбинации из освоенных элементов техники передвижений (перемещения, о</w:t>
            </w:r>
            <w:r w:rsidR="00F943E6">
              <w:t>становки, повороты, ускорения).</w:t>
            </w:r>
          </w:p>
          <w:p w:rsidR="003D5813" w:rsidRPr="006242BF" w:rsidRDefault="003D5813" w:rsidP="006242BF">
            <w:pPr>
              <w:jc w:val="both"/>
            </w:pPr>
            <w:r w:rsidRPr="006242BF">
              <w:rPr>
                <w:b/>
                <w:bCs/>
              </w:rPr>
              <w:t>6—7 классы</w:t>
            </w:r>
          </w:p>
          <w:p w:rsidR="003D5813" w:rsidRPr="006242BF" w:rsidRDefault="003D5813" w:rsidP="00ED2D1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6242BF">
              <w:t>Дальнейшее закрепление техники</w:t>
            </w:r>
          </w:p>
          <w:p w:rsidR="004F59DC" w:rsidRPr="00F943E6" w:rsidRDefault="004F59DC" w:rsidP="00F943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Описывают технику изучаемых игровых приёмов и действий, осваивают их самостоятельно, выяв</w:t>
            </w:r>
            <w:r w:rsidRPr="006242BF"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3D5813" w:rsidRPr="006242BF" w:rsidTr="00ED2D17">
        <w:trPr>
          <w:gridAfter w:val="1"/>
          <w:wAfter w:w="4322" w:type="dxa"/>
          <w:trHeight w:val="181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rPr>
                <w:b/>
                <w:bCs/>
              </w:rPr>
              <w:t>Освоение ударов по мячу и остановок мяча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ind w:left="60"/>
            </w:pPr>
            <w:r w:rsidRPr="006242BF">
              <w:rPr>
                <w:b/>
                <w:bCs/>
              </w:rPr>
              <w:t>5 класс</w:t>
            </w:r>
          </w:p>
          <w:p w:rsidR="003D5813" w:rsidRPr="006242BF" w:rsidRDefault="003D5813" w:rsidP="00ED2D17">
            <w:r w:rsidRPr="006242BF">
              <w:t xml:space="preserve">Ведение мяча по прямой с изменением направления движения и скорости ведения без сопротивления защитника ведущей и </w:t>
            </w:r>
            <w:proofErr w:type="spellStart"/>
            <w:r w:rsidRPr="006242BF">
              <w:t>неведущей</w:t>
            </w:r>
            <w:proofErr w:type="spellEnd"/>
            <w:r w:rsidRPr="006242BF">
              <w:t xml:space="preserve"> ногой.</w:t>
            </w:r>
          </w:p>
          <w:p w:rsidR="003D5813" w:rsidRPr="006242BF" w:rsidRDefault="003D5813" w:rsidP="00ED2D17">
            <w:r w:rsidRPr="006242BF">
              <w:rPr>
                <w:b/>
                <w:bCs/>
              </w:rPr>
              <w:t>6—7 классы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 xml:space="preserve">Дальнейшее закрепление техники. Ведение мяча по прямой с изменением направления движения и скорости ведения с пассивным сопротивлением защитника ведущей и </w:t>
            </w:r>
            <w:proofErr w:type="spellStart"/>
            <w:r w:rsidRPr="006242BF">
              <w:t>неведущей</w:t>
            </w:r>
            <w:proofErr w:type="spellEnd"/>
            <w:r w:rsidRPr="006242BF">
              <w:t xml:space="preserve"> ногой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Описывают технику изучаемых игровых приёмов и действий, осваивают их самостоятельно, выяв</w:t>
            </w:r>
            <w:r w:rsidRPr="006242BF"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3D5813" w:rsidRPr="006242BF" w:rsidTr="00ED2D17">
        <w:trPr>
          <w:gridAfter w:val="1"/>
          <w:wAfter w:w="4322" w:type="dxa"/>
          <w:trHeight w:val="490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rPr>
                <w:b/>
                <w:bCs/>
              </w:rPr>
              <w:t>Овладение техникой ударов по воротам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ind w:left="80"/>
            </w:pPr>
            <w:r w:rsidRPr="006242BF">
              <w:rPr>
                <w:b/>
                <w:bCs/>
              </w:rPr>
              <w:t>5 класс</w:t>
            </w:r>
          </w:p>
          <w:p w:rsidR="003D5813" w:rsidRPr="006242BF" w:rsidRDefault="003D5813" w:rsidP="00ED2D17">
            <w:r w:rsidRPr="006242BF">
              <w:t>Удары по воротам указанными спосо</w:t>
            </w:r>
            <w:r w:rsidRPr="006242BF">
              <w:softHyphen/>
              <w:t>бами на точность (меткость) попада</w:t>
            </w:r>
            <w:r w:rsidRPr="006242BF">
              <w:softHyphen/>
              <w:t>ния мячом в цель.</w:t>
            </w:r>
          </w:p>
          <w:p w:rsidR="003D5813" w:rsidRPr="006242BF" w:rsidRDefault="003D5813" w:rsidP="00ED2D17">
            <w:r w:rsidRPr="006242BF">
              <w:rPr>
                <w:b/>
                <w:bCs/>
              </w:rPr>
              <w:t>6—7 классы</w:t>
            </w:r>
          </w:p>
          <w:p w:rsidR="003D5813" w:rsidRPr="006242BF" w:rsidRDefault="003D5813" w:rsidP="00ED2D17">
            <w:pPr>
              <w:widowControl w:val="0"/>
              <w:autoSpaceDE w:val="0"/>
              <w:autoSpaceDN w:val="0"/>
              <w:adjustRightInd w:val="0"/>
            </w:pPr>
            <w:r w:rsidRPr="006242BF">
              <w:t>Продолжение овладения техникой ударов по воротам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2D17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 xml:space="preserve">Описывают технику изучаемых игровых приёмов и действий, осваивают их самостоятельно, выявляя и устраняя типичные ошибки. 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3D5813" w:rsidRPr="006242BF" w:rsidTr="00ED2D17">
        <w:trPr>
          <w:gridAfter w:val="1"/>
          <w:wAfter w:w="4322" w:type="dxa"/>
          <w:trHeight w:val="291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rPr>
                <w:b/>
                <w:bCs/>
              </w:rPr>
              <w:t>Закрепление техники вла</w:t>
            </w:r>
            <w:r w:rsidRPr="006242BF">
              <w:rPr>
                <w:b/>
                <w:bCs/>
              </w:rPr>
              <w:softHyphen/>
              <w:t>дения мячом и развитие координационных способ</w:t>
            </w:r>
            <w:r w:rsidRPr="006242BF">
              <w:rPr>
                <w:b/>
                <w:bCs/>
              </w:rPr>
              <w:softHyphen/>
              <w:t>ностей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ind w:left="80"/>
            </w:pPr>
            <w:r w:rsidRPr="006242BF">
              <w:rPr>
                <w:b/>
                <w:bCs/>
              </w:rPr>
              <w:t>5—7 классы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Комбинации из освоенных элементов: ведение, удар (пас), приём мяча, ос</w:t>
            </w:r>
            <w:r w:rsidRPr="006242BF">
              <w:softHyphen/>
              <w:t>тановка, удар по воротам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Моделируют технику освоенных игровых действий и приёмов, варьируют её в зависимости от ситуаций и условий, возникающих в процессе игровой деятельности</w:t>
            </w:r>
          </w:p>
        </w:tc>
      </w:tr>
      <w:tr w:rsidR="003D5813" w:rsidRPr="006242BF" w:rsidTr="00ED2D17">
        <w:trPr>
          <w:gridAfter w:val="1"/>
          <w:wAfter w:w="4322" w:type="dxa"/>
          <w:trHeight w:val="254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rPr>
                <w:b/>
                <w:bCs/>
              </w:rPr>
              <w:t>Закрепление техники пере</w:t>
            </w:r>
            <w:r w:rsidRPr="006242BF">
              <w:rPr>
                <w:b/>
                <w:bCs/>
              </w:rPr>
              <w:softHyphen/>
              <w:t>мещений, владения мячом и развитие координационных способностей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ind w:left="80"/>
            </w:pPr>
            <w:r w:rsidRPr="006242BF">
              <w:rPr>
                <w:b/>
                <w:bCs/>
              </w:rPr>
              <w:t>5—7 классы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Комбинации из освоенных элементов техники перемещений и владения мячом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Моделируют технику освоенных игровых действий и приёмов, варьируют её в зависимости от ситуаций и условий, возникающих в процессе игровой деятельности</w:t>
            </w:r>
          </w:p>
        </w:tc>
      </w:tr>
      <w:tr w:rsidR="003D5813" w:rsidRPr="006242BF" w:rsidTr="00ED2D17">
        <w:trPr>
          <w:gridAfter w:val="1"/>
          <w:wAfter w:w="4322" w:type="dxa"/>
          <w:trHeight w:val="1833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rPr>
                <w:b/>
                <w:bCs/>
              </w:rPr>
              <w:lastRenderedPageBreak/>
              <w:t>Освоение тактики игры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ind w:left="80"/>
            </w:pPr>
            <w:r w:rsidRPr="006242BF">
              <w:rPr>
                <w:b/>
                <w:bCs/>
              </w:rPr>
              <w:t>5—6 классы</w:t>
            </w:r>
          </w:p>
          <w:p w:rsidR="00ED2D17" w:rsidRDefault="00ED2D17" w:rsidP="00ED2D17">
            <w:r>
              <w:t>Тактика свободного нападения.</w:t>
            </w:r>
          </w:p>
          <w:p w:rsidR="00ED2D17" w:rsidRDefault="003D5813" w:rsidP="00ED2D17">
            <w:r w:rsidRPr="006242BF">
              <w:t xml:space="preserve">Позиционные нападения без изменения позиций игроков. </w:t>
            </w:r>
          </w:p>
          <w:p w:rsidR="00CF0670" w:rsidRPr="006242BF" w:rsidRDefault="003D5813" w:rsidP="00ED2D17">
            <w:r w:rsidRPr="006242BF">
              <w:t xml:space="preserve">Нападение в игровых заданиях 3:1, 3:2, 3:3, 2:1 с атакой и без атаки на ворота. </w:t>
            </w:r>
          </w:p>
          <w:p w:rsidR="003D5813" w:rsidRPr="006242BF" w:rsidRDefault="003D5813" w:rsidP="006242BF">
            <w:pPr>
              <w:ind w:left="80"/>
            </w:pPr>
            <w:r w:rsidRPr="006242BF">
              <w:rPr>
                <w:b/>
                <w:bCs/>
              </w:rPr>
              <w:t>7 класс</w:t>
            </w:r>
          </w:p>
          <w:p w:rsidR="00ED2D17" w:rsidRDefault="003D5813" w:rsidP="00ED2D17">
            <w:pPr>
              <w:widowControl w:val="0"/>
              <w:autoSpaceDE w:val="0"/>
              <w:autoSpaceDN w:val="0"/>
              <w:adjustRightInd w:val="0"/>
            </w:pPr>
            <w:r w:rsidRPr="006242BF">
              <w:t xml:space="preserve">Позиционные нападения с изменением позиций игроков. </w:t>
            </w:r>
          </w:p>
          <w:p w:rsidR="003D5813" w:rsidRPr="006242BF" w:rsidRDefault="003D5813" w:rsidP="00ED2D17">
            <w:pPr>
              <w:widowControl w:val="0"/>
              <w:autoSpaceDE w:val="0"/>
              <w:autoSpaceDN w:val="0"/>
              <w:adjustRightInd w:val="0"/>
            </w:pPr>
            <w:r w:rsidRPr="006242BF">
              <w:t>Дальнейшее закрепление приёмов тактики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Взаимодействуют со сверстниками в процессе совместного освоения тактики игровых действий, соблюдают правила безопасности. Моделируют тактику освоенных игровых действий, варьируют её в зависимости от ситуаций и условий, возникающих в процессе игровой деятельности</w:t>
            </w:r>
          </w:p>
          <w:p w:rsidR="00CF0670" w:rsidRPr="006242BF" w:rsidRDefault="00CF0670" w:rsidP="006242B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F0670" w:rsidRPr="006242BF" w:rsidRDefault="00CF0670" w:rsidP="006242B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D5813" w:rsidRPr="006242BF" w:rsidTr="00ED2D17">
        <w:trPr>
          <w:gridAfter w:val="1"/>
          <w:wAfter w:w="4322" w:type="dxa"/>
          <w:trHeight w:val="1776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242BF">
              <w:rPr>
                <w:b/>
                <w:bCs/>
              </w:rPr>
              <w:t>Овладение игрой и комплекс</w:t>
            </w:r>
            <w:r w:rsidRPr="006242BF">
              <w:rPr>
                <w:b/>
                <w:bCs/>
              </w:rPr>
              <w:softHyphen/>
              <w:t>ное развитие психомоторных способностей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ind w:left="80"/>
              <w:rPr>
                <w:b/>
                <w:bCs/>
              </w:rPr>
            </w:pPr>
            <w:r w:rsidRPr="006242BF">
              <w:rPr>
                <w:b/>
                <w:bCs/>
              </w:rPr>
              <w:t>5—6 классы</w:t>
            </w:r>
          </w:p>
          <w:p w:rsidR="00ED2D17" w:rsidRDefault="003D5813" w:rsidP="00ED2D17">
            <w:pPr>
              <w:rPr>
                <w:bCs/>
              </w:rPr>
            </w:pPr>
            <w:r w:rsidRPr="006242BF">
              <w:rPr>
                <w:bCs/>
              </w:rPr>
              <w:t xml:space="preserve">Игра по упрощённым правилам на площадках разных размеров. </w:t>
            </w:r>
          </w:p>
          <w:p w:rsidR="003D5813" w:rsidRPr="006242BF" w:rsidRDefault="003D5813" w:rsidP="00ED2D17">
            <w:pPr>
              <w:rPr>
                <w:bCs/>
              </w:rPr>
            </w:pPr>
            <w:r w:rsidRPr="006242BF">
              <w:rPr>
                <w:bCs/>
              </w:rPr>
              <w:t>Игры и игровые задания 2:1, 3:1, 3:2, 3:3.</w:t>
            </w:r>
          </w:p>
          <w:p w:rsidR="003D5813" w:rsidRPr="006242BF" w:rsidRDefault="003D5813" w:rsidP="006242BF">
            <w:pPr>
              <w:ind w:left="80"/>
              <w:rPr>
                <w:b/>
                <w:bCs/>
              </w:rPr>
            </w:pPr>
            <w:r w:rsidRPr="006242BF">
              <w:rPr>
                <w:b/>
                <w:bCs/>
              </w:rPr>
              <w:t>7 класс</w:t>
            </w:r>
          </w:p>
          <w:p w:rsidR="003D5813" w:rsidRPr="006242BF" w:rsidRDefault="003D5813" w:rsidP="00ED2D17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242BF">
              <w:rPr>
                <w:bCs/>
              </w:rPr>
              <w:t>Дальнейшее закрепление техники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t>Организуют совместные занятия футболом со сверстниками, осуществляют судейство игры. Выполняют правила игры, учатся уважительно относиться к сопернику и управлять своими эмо</w:t>
            </w:r>
            <w:r w:rsidRPr="006242BF">
              <w:softHyphen/>
              <w:t>циями.</w:t>
            </w:r>
          </w:p>
          <w:p w:rsidR="00CF0670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Определяют степень утомления организма во время игровой деятельности, используют игро</w:t>
            </w:r>
            <w:r w:rsidRPr="006242BF">
              <w:softHyphen/>
              <w:t>вые действия футбола для комплексного разви</w:t>
            </w:r>
            <w:r w:rsidRPr="006242BF">
              <w:softHyphen/>
              <w:t>тия физических способностей. Применяют правила подбора одежды для занятий на открытом воздухе, используют игру в футбол как средство активного отдыха</w:t>
            </w:r>
          </w:p>
        </w:tc>
      </w:tr>
      <w:tr w:rsidR="00CF0670" w:rsidRPr="006242BF" w:rsidTr="006242BF">
        <w:trPr>
          <w:gridAfter w:val="1"/>
          <w:wAfter w:w="4322" w:type="dxa"/>
          <w:trHeight w:val="152"/>
        </w:trPr>
        <w:tc>
          <w:tcPr>
            <w:tcW w:w="11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670" w:rsidRPr="006242BF" w:rsidRDefault="00CF0670" w:rsidP="006242BF">
            <w:pPr>
              <w:widowControl w:val="0"/>
              <w:tabs>
                <w:tab w:val="left" w:pos="2955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242BF">
              <w:rPr>
                <w:b/>
              </w:rPr>
              <w:t>Лыжная подготовка (лыжные гонки)</w:t>
            </w:r>
            <w:r w:rsidR="0027668C">
              <w:rPr>
                <w:b/>
              </w:rPr>
              <w:t xml:space="preserve"> (42 ч)</w:t>
            </w:r>
          </w:p>
        </w:tc>
      </w:tr>
      <w:tr w:rsidR="00CF0670" w:rsidRPr="006242BF" w:rsidTr="00ED2D17">
        <w:trPr>
          <w:gridAfter w:val="1"/>
          <w:wAfter w:w="4322" w:type="dxa"/>
          <w:trHeight w:val="1579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670" w:rsidRPr="006242BF" w:rsidRDefault="00CF0670" w:rsidP="006242BF">
            <w:pPr>
              <w:widowControl w:val="0"/>
              <w:tabs>
                <w:tab w:val="left" w:pos="2955"/>
              </w:tabs>
              <w:autoSpaceDE w:val="0"/>
              <w:autoSpaceDN w:val="0"/>
              <w:adjustRightInd w:val="0"/>
              <w:rPr>
                <w:b/>
              </w:rPr>
            </w:pPr>
            <w:r w:rsidRPr="006242BF">
              <w:rPr>
                <w:b/>
              </w:rPr>
              <w:t>Краткая характеристика вида спорта.</w:t>
            </w:r>
          </w:p>
          <w:p w:rsidR="00CF0670" w:rsidRPr="006242BF" w:rsidRDefault="00A14581" w:rsidP="005C1E52">
            <w:pPr>
              <w:widowControl w:val="0"/>
              <w:tabs>
                <w:tab w:val="left" w:pos="2955"/>
              </w:tabs>
              <w:autoSpaceDE w:val="0"/>
              <w:autoSpaceDN w:val="0"/>
              <w:adjustRightInd w:val="0"/>
              <w:rPr>
                <w:b/>
              </w:rPr>
            </w:pPr>
            <w:r w:rsidRPr="006242BF">
              <w:rPr>
                <w:b/>
              </w:rPr>
              <w:t>Тр</w:t>
            </w:r>
            <w:r w:rsidR="005C1E52">
              <w:rPr>
                <w:b/>
              </w:rPr>
              <w:t>ебования к технике безопасности</w:t>
            </w:r>
          </w:p>
        </w:tc>
        <w:tc>
          <w:tcPr>
            <w:tcW w:w="4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E52" w:rsidRDefault="00A14581" w:rsidP="006242BF">
            <w:pPr>
              <w:widowControl w:val="0"/>
              <w:tabs>
                <w:tab w:val="left" w:pos="2955"/>
              </w:tabs>
              <w:autoSpaceDE w:val="0"/>
              <w:autoSpaceDN w:val="0"/>
              <w:adjustRightInd w:val="0"/>
            </w:pPr>
            <w:r w:rsidRPr="006242BF">
              <w:t xml:space="preserve">История лыжного спорта. Основные правила соревнований. </w:t>
            </w:r>
          </w:p>
          <w:p w:rsidR="00A14581" w:rsidRPr="006242BF" w:rsidRDefault="00A14581" w:rsidP="006242BF">
            <w:pPr>
              <w:widowControl w:val="0"/>
              <w:tabs>
                <w:tab w:val="left" w:pos="2955"/>
              </w:tabs>
              <w:autoSpaceDE w:val="0"/>
              <w:autoSpaceDN w:val="0"/>
              <w:adjustRightInd w:val="0"/>
            </w:pPr>
            <w:r w:rsidRPr="006242BF">
              <w:t xml:space="preserve">Одежда, обувь и лыжный инвентарь. </w:t>
            </w:r>
          </w:p>
          <w:p w:rsidR="00CF0670" w:rsidRPr="006242BF" w:rsidRDefault="00A14581" w:rsidP="006242BF">
            <w:pPr>
              <w:widowControl w:val="0"/>
              <w:tabs>
                <w:tab w:val="left" w:pos="2955"/>
              </w:tabs>
              <w:autoSpaceDE w:val="0"/>
              <w:autoSpaceDN w:val="0"/>
              <w:adjustRightInd w:val="0"/>
            </w:pPr>
            <w:r w:rsidRPr="006242BF">
              <w:t xml:space="preserve">Правила техники безопасности </w:t>
            </w:r>
          </w:p>
          <w:p w:rsidR="00CF0670" w:rsidRPr="006242BF" w:rsidRDefault="00CF0670" w:rsidP="006242BF">
            <w:pPr>
              <w:widowControl w:val="0"/>
              <w:tabs>
                <w:tab w:val="left" w:pos="2955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F0670" w:rsidRPr="006242BF" w:rsidRDefault="00CF0670" w:rsidP="006242BF">
            <w:pPr>
              <w:widowControl w:val="0"/>
              <w:tabs>
                <w:tab w:val="left" w:pos="2955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670" w:rsidRPr="006242BF" w:rsidRDefault="00A14581" w:rsidP="006242BF">
            <w:pPr>
              <w:rPr>
                <w:b/>
              </w:rPr>
            </w:pPr>
            <w:r w:rsidRPr="006242BF">
              <w:t>Изучают историю лыжного спорта и запоминают имена выдающихся отечественных лыжников. Соблюдают правила, чтобы избежать травм при ходьбе на лыжах. Выполняют контрольные упражнения</w:t>
            </w:r>
          </w:p>
        </w:tc>
      </w:tr>
      <w:tr w:rsidR="00A14581" w:rsidRPr="006242BF" w:rsidTr="00ED2D17">
        <w:trPr>
          <w:gridAfter w:val="1"/>
          <w:wAfter w:w="4322" w:type="dxa"/>
          <w:trHeight w:val="1124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4581" w:rsidRPr="006242BF" w:rsidRDefault="00A14581" w:rsidP="006242BF">
            <w:pPr>
              <w:widowControl w:val="0"/>
              <w:tabs>
                <w:tab w:val="left" w:pos="2955"/>
              </w:tabs>
              <w:autoSpaceDE w:val="0"/>
              <w:autoSpaceDN w:val="0"/>
              <w:adjustRightInd w:val="0"/>
              <w:rPr>
                <w:b/>
              </w:rPr>
            </w:pPr>
            <w:r w:rsidRPr="006242BF">
              <w:rPr>
                <w:b/>
              </w:rPr>
              <w:t>Освоение техники лыжных ходов</w:t>
            </w:r>
          </w:p>
        </w:tc>
        <w:tc>
          <w:tcPr>
            <w:tcW w:w="4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4581" w:rsidRPr="006242BF" w:rsidRDefault="00A14581" w:rsidP="006242BF">
            <w:pPr>
              <w:ind w:left="80"/>
              <w:rPr>
                <w:b/>
                <w:bCs/>
              </w:rPr>
            </w:pPr>
            <w:r w:rsidRPr="006242BF">
              <w:rPr>
                <w:b/>
                <w:bCs/>
              </w:rPr>
              <w:t>5 класс</w:t>
            </w:r>
          </w:p>
          <w:p w:rsidR="00ED2D17" w:rsidRDefault="00A14581" w:rsidP="006242BF">
            <w:pPr>
              <w:ind w:left="80"/>
              <w:rPr>
                <w:bCs/>
              </w:rPr>
            </w:pPr>
            <w:r w:rsidRPr="006242BF">
              <w:rPr>
                <w:bCs/>
              </w:rPr>
              <w:t xml:space="preserve">Попеременный </w:t>
            </w:r>
            <w:proofErr w:type="spellStart"/>
            <w:r w:rsidRPr="006242BF">
              <w:rPr>
                <w:bCs/>
              </w:rPr>
              <w:t>двухшажный</w:t>
            </w:r>
            <w:proofErr w:type="spellEnd"/>
            <w:r w:rsidRPr="006242BF">
              <w:rPr>
                <w:bCs/>
              </w:rPr>
              <w:t xml:space="preserve"> и одновременный </w:t>
            </w:r>
            <w:proofErr w:type="spellStart"/>
            <w:r w:rsidRPr="006242BF">
              <w:rPr>
                <w:bCs/>
              </w:rPr>
              <w:t>бесшажный</w:t>
            </w:r>
            <w:proofErr w:type="spellEnd"/>
            <w:r w:rsidRPr="006242BF">
              <w:rPr>
                <w:bCs/>
              </w:rPr>
              <w:t xml:space="preserve"> ходы. </w:t>
            </w:r>
          </w:p>
          <w:p w:rsidR="00ED2D17" w:rsidRDefault="00A14581" w:rsidP="006242BF">
            <w:pPr>
              <w:ind w:left="80"/>
              <w:rPr>
                <w:bCs/>
              </w:rPr>
            </w:pPr>
            <w:r w:rsidRPr="006242BF">
              <w:rPr>
                <w:bCs/>
              </w:rPr>
              <w:t>Подъём «</w:t>
            </w:r>
            <w:proofErr w:type="spellStart"/>
            <w:r w:rsidRPr="006242BF">
              <w:rPr>
                <w:bCs/>
              </w:rPr>
              <w:t>полуёлочкой</w:t>
            </w:r>
            <w:proofErr w:type="spellEnd"/>
            <w:r w:rsidRPr="006242BF">
              <w:rPr>
                <w:bCs/>
              </w:rPr>
              <w:t xml:space="preserve">». Торможение «плугом». Повороты переступанием. </w:t>
            </w:r>
          </w:p>
          <w:p w:rsidR="00A14581" w:rsidRPr="006242BF" w:rsidRDefault="00A14581" w:rsidP="006242BF">
            <w:pPr>
              <w:ind w:left="80"/>
              <w:rPr>
                <w:bCs/>
              </w:rPr>
            </w:pPr>
            <w:r w:rsidRPr="006242BF">
              <w:rPr>
                <w:bCs/>
              </w:rPr>
              <w:t>Передвижение на лыжах 3 км.</w:t>
            </w:r>
          </w:p>
          <w:p w:rsidR="00A14581" w:rsidRPr="006242BF" w:rsidRDefault="00A14581" w:rsidP="006242BF">
            <w:pPr>
              <w:ind w:left="80"/>
              <w:rPr>
                <w:b/>
                <w:bCs/>
              </w:rPr>
            </w:pPr>
            <w:r w:rsidRPr="006242BF">
              <w:rPr>
                <w:b/>
                <w:bCs/>
              </w:rPr>
              <w:t>6 класс</w:t>
            </w:r>
          </w:p>
          <w:p w:rsidR="00A14581" w:rsidRPr="006242BF" w:rsidRDefault="00A14581" w:rsidP="006242BF">
            <w:pPr>
              <w:ind w:left="80"/>
              <w:rPr>
                <w:bCs/>
              </w:rPr>
            </w:pPr>
            <w:proofErr w:type="gramStart"/>
            <w:r w:rsidRPr="006242BF">
              <w:rPr>
                <w:bCs/>
              </w:rPr>
              <w:t>Одновременный</w:t>
            </w:r>
            <w:proofErr w:type="gramEnd"/>
            <w:r w:rsidRPr="006242BF">
              <w:rPr>
                <w:bCs/>
              </w:rPr>
              <w:t xml:space="preserve"> </w:t>
            </w:r>
            <w:proofErr w:type="spellStart"/>
            <w:r w:rsidRPr="006242BF">
              <w:rPr>
                <w:bCs/>
              </w:rPr>
              <w:t>двухшажный</w:t>
            </w:r>
            <w:proofErr w:type="spellEnd"/>
            <w:r w:rsidRPr="006242BF">
              <w:rPr>
                <w:bCs/>
              </w:rPr>
              <w:t xml:space="preserve"> и </w:t>
            </w:r>
            <w:proofErr w:type="spellStart"/>
            <w:r w:rsidRPr="006242BF">
              <w:rPr>
                <w:bCs/>
              </w:rPr>
              <w:t>бесшажный</w:t>
            </w:r>
            <w:proofErr w:type="spellEnd"/>
            <w:r w:rsidRPr="006242BF">
              <w:rPr>
                <w:bCs/>
              </w:rPr>
              <w:t xml:space="preserve"> ходы. Подъём «ёлочкой». Торможение и поворот «упором». Прохождение дистанции 3,5 км.</w:t>
            </w:r>
          </w:p>
          <w:p w:rsidR="00ED2D17" w:rsidRDefault="00A14581" w:rsidP="006242BF">
            <w:pPr>
              <w:ind w:left="80"/>
              <w:rPr>
                <w:bCs/>
              </w:rPr>
            </w:pPr>
            <w:r w:rsidRPr="006242BF">
              <w:rPr>
                <w:bCs/>
              </w:rPr>
              <w:t>Игры: «Остановка рывком», «Эстафета с передач</w:t>
            </w:r>
            <w:r w:rsidR="00ED2D17">
              <w:rPr>
                <w:bCs/>
              </w:rPr>
              <w:t>ей палок», «С горки на горку» и</w:t>
            </w:r>
          </w:p>
          <w:p w:rsidR="00A14581" w:rsidRPr="006242BF" w:rsidRDefault="00A14581" w:rsidP="006242BF">
            <w:pPr>
              <w:ind w:left="80"/>
              <w:rPr>
                <w:bCs/>
              </w:rPr>
            </w:pPr>
            <w:r w:rsidRPr="006242BF">
              <w:rPr>
                <w:bCs/>
              </w:rPr>
              <w:t>др.</w:t>
            </w:r>
          </w:p>
          <w:p w:rsidR="00A14581" w:rsidRPr="006242BF" w:rsidRDefault="00A14581" w:rsidP="006242BF">
            <w:pPr>
              <w:ind w:left="80"/>
              <w:rPr>
                <w:b/>
                <w:bCs/>
              </w:rPr>
            </w:pPr>
            <w:r w:rsidRPr="006242BF">
              <w:rPr>
                <w:b/>
                <w:bCs/>
              </w:rPr>
              <w:t>7 класс</w:t>
            </w:r>
          </w:p>
          <w:p w:rsidR="00A14581" w:rsidRPr="006242BF" w:rsidRDefault="00255229" w:rsidP="006242BF">
            <w:pPr>
              <w:ind w:left="80"/>
              <w:rPr>
                <w:bCs/>
              </w:rPr>
            </w:pPr>
            <w:r w:rsidRPr="006242BF">
              <w:rPr>
                <w:bCs/>
              </w:rPr>
              <w:t>Одновременный одношажный ход</w:t>
            </w:r>
            <w:r w:rsidR="00A14581" w:rsidRPr="006242BF">
              <w:rPr>
                <w:bCs/>
              </w:rPr>
              <w:t xml:space="preserve">. Подъём </w:t>
            </w:r>
            <w:r w:rsidRPr="006242BF">
              <w:rPr>
                <w:bCs/>
              </w:rPr>
              <w:t xml:space="preserve">в гору скользящим шагом. Преодоление бугров и впадин при спуске с </w:t>
            </w:r>
            <w:r w:rsidRPr="006242BF">
              <w:rPr>
                <w:bCs/>
              </w:rPr>
              <w:lastRenderedPageBreak/>
              <w:t>горы. Поворот на месте махом. Прохождение дистанции 4</w:t>
            </w:r>
            <w:r w:rsidR="00A14581" w:rsidRPr="006242BF">
              <w:rPr>
                <w:bCs/>
              </w:rPr>
              <w:t xml:space="preserve"> км.</w:t>
            </w:r>
          </w:p>
          <w:p w:rsidR="00A14581" w:rsidRPr="006242BF" w:rsidRDefault="00255229" w:rsidP="006242BF">
            <w:pPr>
              <w:ind w:left="80"/>
            </w:pPr>
            <w:r w:rsidRPr="006242BF">
              <w:rPr>
                <w:bCs/>
              </w:rPr>
              <w:t>Игры: «Гонки с преследованием», «Гонки с выбыванием», «Карельская гонка» и др.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D17" w:rsidRDefault="00255229" w:rsidP="006242BF">
            <w:pPr>
              <w:suppressAutoHyphens w:val="0"/>
            </w:pPr>
            <w:r w:rsidRPr="006242BF">
              <w:lastRenderedPageBreak/>
              <w:t xml:space="preserve">Описывают технику изучаемых лыжных ходов, осваивают их самостоятельно, выявляя и устраняя типичные ошибки. </w:t>
            </w:r>
          </w:p>
          <w:p w:rsidR="00ED2D17" w:rsidRDefault="00255229" w:rsidP="006242BF">
            <w:pPr>
              <w:suppressAutoHyphens w:val="0"/>
            </w:pPr>
            <w:r w:rsidRPr="006242BF">
              <w:t xml:space="preserve">Взаимодействуют со сверстниками в процессе совместного освоения техники лыжных ходов, соблюдают правила безопасности. </w:t>
            </w:r>
          </w:p>
          <w:p w:rsidR="00A14581" w:rsidRPr="006242BF" w:rsidRDefault="00255229" w:rsidP="006242BF">
            <w:pPr>
              <w:suppressAutoHyphens w:val="0"/>
            </w:pPr>
            <w:r w:rsidRPr="006242BF">
              <w:t>Моделируют технику освоенных лыжных ходов, варьируют её в зависимости от ситуаций и условий, возникающих в процессе прохождения дистанции.</w:t>
            </w:r>
          </w:p>
          <w:p w:rsidR="00255229" w:rsidRPr="006242BF" w:rsidRDefault="00255229" w:rsidP="006242BF">
            <w:pPr>
              <w:suppressAutoHyphens w:val="0"/>
            </w:pPr>
            <w:r w:rsidRPr="006242BF">
              <w:t>Осуществляют лыжные прогулки в оздоровительных целях и для повышения функциональных возможностей</w:t>
            </w:r>
          </w:p>
          <w:p w:rsidR="00A14581" w:rsidRPr="006242BF" w:rsidRDefault="00A14581" w:rsidP="006242BF">
            <w:pPr>
              <w:suppressAutoHyphens w:val="0"/>
              <w:rPr>
                <w:b/>
              </w:rPr>
            </w:pPr>
          </w:p>
          <w:p w:rsidR="00A14581" w:rsidRPr="006242BF" w:rsidRDefault="00A14581" w:rsidP="006242BF">
            <w:pPr>
              <w:widowControl w:val="0"/>
              <w:tabs>
                <w:tab w:val="left" w:pos="2955"/>
              </w:tabs>
              <w:autoSpaceDE w:val="0"/>
              <w:autoSpaceDN w:val="0"/>
              <w:adjustRightInd w:val="0"/>
              <w:jc w:val="center"/>
            </w:pPr>
          </w:p>
          <w:p w:rsidR="003069F9" w:rsidRPr="006242BF" w:rsidRDefault="003069F9" w:rsidP="006242BF">
            <w:pPr>
              <w:widowControl w:val="0"/>
              <w:tabs>
                <w:tab w:val="left" w:pos="2955"/>
              </w:tabs>
              <w:autoSpaceDE w:val="0"/>
              <w:autoSpaceDN w:val="0"/>
              <w:adjustRightInd w:val="0"/>
              <w:jc w:val="center"/>
            </w:pPr>
          </w:p>
          <w:p w:rsidR="003069F9" w:rsidRPr="006242BF" w:rsidRDefault="003069F9" w:rsidP="006242BF">
            <w:pPr>
              <w:widowControl w:val="0"/>
              <w:tabs>
                <w:tab w:val="left" w:pos="2955"/>
              </w:tabs>
              <w:autoSpaceDE w:val="0"/>
              <w:autoSpaceDN w:val="0"/>
              <w:adjustRightInd w:val="0"/>
              <w:jc w:val="center"/>
            </w:pPr>
          </w:p>
          <w:p w:rsidR="003069F9" w:rsidRPr="006242BF" w:rsidRDefault="003069F9" w:rsidP="00ED2D17">
            <w:pPr>
              <w:widowControl w:val="0"/>
              <w:tabs>
                <w:tab w:val="left" w:pos="2955"/>
              </w:tabs>
              <w:autoSpaceDE w:val="0"/>
              <w:autoSpaceDN w:val="0"/>
              <w:adjustRightInd w:val="0"/>
            </w:pPr>
          </w:p>
        </w:tc>
      </w:tr>
      <w:tr w:rsidR="00255229" w:rsidRPr="006242BF" w:rsidTr="00ED2D17">
        <w:trPr>
          <w:gridAfter w:val="1"/>
          <w:wAfter w:w="4322" w:type="dxa"/>
          <w:trHeight w:val="2014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5229" w:rsidRPr="006242BF" w:rsidRDefault="00255229" w:rsidP="006242BF">
            <w:pPr>
              <w:widowControl w:val="0"/>
              <w:tabs>
                <w:tab w:val="left" w:pos="2955"/>
              </w:tabs>
              <w:autoSpaceDE w:val="0"/>
              <w:autoSpaceDN w:val="0"/>
              <w:adjustRightInd w:val="0"/>
              <w:rPr>
                <w:b/>
              </w:rPr>
            </w:pPr>
            <w:r w:rsidRPr="006242BF">
              <w:rPr>
                <w:b/>
              </w:rPr>
              <w:lastRenderedPageBreak/>
              <w:t>Знания</w:t>
            </w:r>
          </w:p>
        </w:tc>
        <w:tc>
          <w:tcPr>
            <w:tcW w:w="4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5229" w:rsidRPr="006242BF" w:rsidRDefault="00255229" w:rsidP="006242BF">
            <w:pPr>
              <w:widowControl w:val="0"/>
              <w:tabs>
                <w:tab w:val="left" w:pos="2955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6242BF">
              <w:rPr>
                <w:b/>
                <w:bCs/>
              </w:rPr>
              <w:t>5-7 классы</w:t>
            </w:r>
          </w:p>
          <w:p w:rsidR="00ED2D17" w:rsidRDefault="00255229" w:rsidP="006242BF">
            <w:pPr>
              <w:widowControl w:val="0"/>
              <w:tabs>
                <w:tab w:val="left" w:pos="2955"/>
              </w:tabs>
              <w:autoSpaceDE w:val="0"/>
              <w:autoSpaceDN w:val="0"/>
              <w:adjustRightInd w:val="0"/>
              <w:rPr>
                <w:bCs/>
              </w:rPr>
            </w:pPr>
            <w:r w:rsidRPr="006242BF">
              <w:rPr>
                <w:bCs/>
              </w:rPr>
              <w:t xml:space="preserve">Правила самостоятельного выполнения упражнений и домашних заданий. </w:t>
            </w:r>
          </w:p>
          <w:p w:rsidR="00ED2D17" w:rsidRDefault="00255229" w:rsidP="006242BF">
            <w:pPr>
              <w:widowControl w:val="0"/>
              <w:tabs>
                <w:tab w:val="left" w:pos="2955"/>
              </w:tabs>
              <w:autoSpaceDE w:val="0"/>
              <w:autoSpaceDN w:val="0"/>
              <w:adjustRightInd w:val="0"/>
              <w:rPr>
                <w:bCs/>
              </w:rPr>
            </w:pPr>
            <w:r w:rsidRPr="006242BF">
              <w:rPr>
                <w:bCs/>
              </w:rPr>
              <w:t xml:space="preserve">Значение занятий лыжным спортом для поддержания работоспособности. </w:t>
            </w:r>
          </w:p>
          <w:p w:rsidR="00ED2D17" w:rsidRDefault="00255229" w:rsidP="006242BF">
            <w:pPr>
              <w:widowControl w:val="0"/>
              <w:tabs>
                <w:tab w:val="left" w:pos="2955"/>
              </w:tabs>
              <w:autoSpaceDE w:val="0"/>
              <w:autoSpaceDN w:val="0"/>
              <w:adjustRightInd w:val="0"/>
              <w:rPr>
                <w:bCs/>
              </w:rPr>
            </w:pPr>
            <w:r w:rsidRPr="006242BF">
              <w:rPr>
                <w:bCs/>
              </w:rPr>
              <w:t xml:space="preserve">Виды лыжного спорта. </w:t>
            </w:r>
          </w:p>
          <w:p w:rsidR="00ED2D17" w:rsidRDefault="00255229" w:rsidP="006242BF">
            <w:pPr>
              <w:widowControl w:val="0"/>
              <w:tabs>
                <w:tab w:val="left" w:pos="2955"/>
              </w:tabs>
              <w:autoSpaceDE w:val="0"/>
              <w:autoSpaceDN w:val="0"/>
              <w:adjustRightInd w:val="0"/>
              <w:rPr>
                <w:bCs/>
              </w:rPr>
            </w:pPr>
            <w:r w:rsidRPr="006242BF">
              <w:rPr>
                <w:bCs/>
              </w:rPr>
              <w:t xml:space="preserve">Применение лыжных мазей. </w:t>
            </w:r>
          </w:p>
          <w:p w:rsidR="00ED2D17" w:rsidRDefault="00255229" w:rsidP="006242BF">
            <w:pPr>
              <w:widowControl w:val="0"/>
              <w:tabs>
                <w:tab w:val="left" w:pos="2955"/>
              </w:tabs>
              <w:autoSpaceDE w:val="0"/>
              <w:autoSpaceDN w:val="0"/>
              <w:adjustRightInd w:val="0"/>
              <w:rPr>
                <w:bCs/>
              </w:rPr>
            </w:pPr>
            <w:r w:rsidRPr="006242BF">
              <w:rPr>
                <w:bCs/>
              </w:rPr>
              <w:t xml:space="preserve">Требования к одежде и обуви занимающегося лыжами. </w:t>
            </w:r>
          </w:p>
          <w:p w:rsidR="00ED2D17" w:rsidRDefault="00255229" w:rsidP="006242BF">
            <w:pPr>
              <w:widowControl w:val="0"/>
              <w:tabs>
                <w:tab w:val="left" w:pos="2955"/>
              </w:tabs>
              <w:autoSpaceDE w:val="0"/>
              <w:autoSpaceDN w:val="0"/>
              <w:adjustRightInd w:val="0"/>
              <w:rPr>
                <w:bCs/>
              </w:rPr>
            </w:pPr>
            <w:r w:rsidRPr="006242BF">
              <w:rPr>
                <w:bCs/>
              </w:rPr>
              <w:t xml:space="preserve">Техника безопасности при занятиях лыжным спортом. </w:t>
            </w:r>
          </w:p>
          <w:p w:rsidR="00255229" w:rsidRPr="006242BF" w:rsidRDefault="00255229" w:rsidP="006242BF">
            <w:pPr>
              <w:widowControl w:val="0"/>
              <w:tabs>
                <w:tab w:val="left" w:pos="2955"/>
              </w:tabs>
              <w:autoSpaceDE w:val="0"/>
              <w:autoSpaceDN w:val="0"/>
              <w:adjustRightInd w:val="0"/>
              <w:rPr>
                <w:bCs/>
              </w:rPr>
            </w:pPr>
            <w:r w:rsidRPr="006242BF">
              <w:rPr>
                <w:bCs/>
              </w:rPr>
              <w:t>Оказание помощи при обморожениях и травмах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D17" w:rsidRDefault="00255229" w:rsidP="006242BF">
            <w:pPr>
              <w:widowControl w:val="0"/>
              <w:tabs>
                <w:tab w:val="left" w:pos="2955"/>
              </w:tabs>
              <w:autoSpaceDE w:val="0"/>
              <w:autoSpaceDN w:val="0"/>
              <w:adjustRightInd w:val="0"/>
            </w:pPr>
            <w:r w:rsidRPr="006242BF">
              <w:t>Раскрывают значение зимних видов спорта для укрепления здоровья, основных систем организма</w:t>
            </w:r>
            <w:r w:rsidR="003069F9" w:rsidRPr="006242BF">
              <w:t xml:space="preserve"> и развитие физических способностей. Соблюдают технику безопасности. Раскрывают понятие техники выполнения лыжных ходов и правила соревнований.</w:t>
            </w:r>
          </w:p>
          <w:p w:rsidR="003069F9" w:rsidRPr="006242BF" w:rsidRDefault="003069F9" w:rsidP="006242BF">
            <w:pPr>
              <w:widowControl w:val="0"/>
              <w:tabs>
                <w:tab w:val="left" w:pos="2955"/>
              </w:tabs>
              <w:autoSpaceDE w:val="0"/>
              <w:autoSpaceDN w:val="0"/>
              <w:adjustRightInd w:val="0"/>
            </w:pPr>
            <w:r w:rsidRPr="006242BF">
              <w:t>Используют разученные упражнения в самостоятельных занятиях при решении задач физической и технической подготовки. Осуществляют самоконтроль за физической нагрузкой во время этих занятий. Применяют правила оказания помощи при обморожениях и травмах</w:t>
            </w:r>
          </w:p>
        </w:tc>
      </w:tr>
      <w:tr w:rsidR="003069F9" w:rsidRPr="006242BF" w:rsidTr="00ED2D17">
        <w:trPr>
          <w:gridAfter w:val="1"/>
          <w:wAfter w:w="4322" w:type="dxa"/>
          <w:trHeight w:val="166"/>
        </w:trPr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069F9" w:rsidRPr="006242BF" w:rsidRDefault="003069F9" w:rsidP="006242BF">
            <w:pPr>
              <w:widowControl w:val="0"/>
              <w:tabs>
                <w:tab w:val="left" w:pos="2955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6242BF">
              <w:rPr>
                <w:b/>
                <w:bCs/>
              </w:rPr>
              <w:t>Рефераты и итоговые работы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069F9" w:rsidRPr="006242BF" w:rsidRDefault="003069F9" w:rsidP="006242BF">
            <w:pPr>
              <w:widowControl w:val="0"/>
              <w:tabs>
                <w:tab w:val="left" w:pos="2955"/>
              </w:tabs>
              <w:autoSpaceDE w:val="0"/>
              <w:autoSpaceDN w:val="0"/>
              <w:adjustRightInd w:val="0"/>
            </w:pPr>
            <w:r w:rsidRPr="006242BF">
              <w:t>По итогам изучения каждого из разделов готовят рефераты на одну из тем, предложенных в учебнике.</w:t>
            </w:r>
          </w:p>
          <w:p w:rsidR="003069F9" w:rsidRPr="006242BF" w:rsidRDefault="003069F9" w:rsidP="006242BF">
            <w:pPr>
              <w:widowControl w:val="0"/>
              <w:tabs>
                <w:tab w:val="left" w:pos="2955"/>
              </w:tabs>
              <w:autoSpaceDE w:val="0"/>
              <w:autoSpaceDN w:val="0"/>
              <w:adjustRightInd w:val="0"/>
            </w:pPr>
            <w:r w:rsidRPr="006242BF">
              <w:t>В конце 5,6 и 7 классов готовят итоговые работы на одну из тем, предложенных в учебнике</w:t>
            </w:r>
          </w:p>
        </w:tc>
      </w:tr>
      <w:tr w:rsidR="00CF0670" w:rsidRPr="006242BF" w:rsidTr="006242BF">
        <w:trPr>
          <w:gridAfter w:val="1"/>
          <w:wAfter w:w="4322" w:type="dxa"/>
          <w:trHeight w:val="68"/>
        </w:trPr>
        <w:tc>
          <w:tcPr>
            <w:tcW w:w="11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0670" w:rsidRPr="00C44A58" w:rsidRDefault="00CF0670" w:rsidP="006242BF">
            <w:pPr>
              <w:widowControl w:val="0"/>
              <w:autoSpaceDE w:val="0"/>
              <w:autoSpaceDN w:val="0"/>
              <w:adjustRightInd w:val="0"/>
              <w:ind w:left="2340"/>
            </w:pPr>
            <w:r w:rsidRPr="006242BF">
              <w:rPr>
                <w:b/>
                <w:bCs/>
              </w:rPr>
              <w:t>Раздел 3. Развитие двигательных способностей</w:t>
            </w:r>
            <w:r w:rsidR="00C44A58" w:rsidRPr="00C44A58">
              <w:rPr>
                <w:b/>
                <w:bCs/>
              </w:rPr>
              <w:t xml:space="preserve"> (8 </w:t>
            </w:r>
            <w:r w:rsidR="00C44A58">
              <w:rPr>
                <w:b/>
                <w:bCs/>
              </w:rPr>
              <w:t>ч)</w:t>
            </w:r>
          </w:p>
        </w:tc>
      </w:tr>
      <w:tr w:rsidR="0027668C" w:rsidRPr="006242BF" w:rsidTr="00ED2D17">
        <w:trPr>
          <w:gridAfter w:val="1"/>
          <w:wAfter w:w="4322" w:type="dxa"/>
          <w:trHeight w:val="289"/>
        </w:trPr>
        <w:tc>
          <w:tcPr>
            <w:tcW w:w="2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68C" w:rsidRPr="006242BF" w:rsidRDefault="0027668C" w:rsidP="006242BF">
            <w:pPr>
              <w:jc w:val="both"/>
            </w:pPr>
            <w:r w:rsidRPr="006242BF">
              <w:rPr>
                <w:b/>
                <w:bCs/>
              </w:rPr>
              <w:t>Способы двигательной (физкультурной) деятельности</w:t>
            </w:r>
          </w:p>
          <w:p w:rsidR="0027668C" w:rsidRPr="006242BF" w:rsidRDefault="0027668C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rPr>
                <w:b/>
                <w:bCs/>
              </w:rPr>
              <w:t>Выбор упражнений и со</w:t>
            </w:r>
            <w:r w:rsidRPr="006242BF">
              <w:rPr>
                <w:b/>
                <w:bCs/>
              </w:rPr>
              <w:softHyphen/>
              <w:t xml:space="preserve">ставление индивидуальных комплексов для утренней зарядки, физкультминуток и </w:t>
            </w:r>
            <w:proofErr w:type="spellStart"/>
            <w:r w:rsidRPr="006242BF">
              <w:rPr>
                <w:b/>
                <w:bCs/>
              </w:rPr>
              <w:t>физкультпауз</w:t>
            </w:r>
            <w:proofErr w:type="spellEnd"/>
            <w:r w:rsidRPr="006242BF">
              <w:rPr>
                <w:b/>
                <w:bCs/>
              </w:rPr>
              <w:t xml:space="preserve"> (подвижных перемен)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2D17" w:rsidRDefault="0027668C" w:rsidP="006242BF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6242BF">
              <w:rPr>
                <w:i/>
                <w:iCs/>
              </w:rPr>
              <w:t xml:space="preserve">Основные двигательные способности </w:t>
            </w:r>
          </w:p>
          <w:p w:rsidR="0027668C" w:rsidRPr="006242BF" w:rsidRDefault="0027668C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Пять основных двигательных способностей: гибкость, сила, быстрота, выносливость и ловкость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68C" w:rsidRPr="006242BF" w:rsidRDefault="0027668C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Выполняют специально подобранные самостоя</w:t>
            </w:r>
            <w:r w:rsidRPr="006242BF">
              <w:softHyphen/>
              <w:t>тельные контрольные упражнения</w:t>
            </w:r>
          </w:p>
        </w:tc>
      </w:tr>
      <w:tr w:rsidR="0027668C" w:rsidRPr="006242BF" w:rsidTr="00ED2D17">
        <w:trPr>
          <w:gridAfter w:val="1"/>
          <w:wAfter w:w="4322" w:type="dxa"/>
          <w:trHeight w:val="342"/>
        </w:trPr>
        <w:tc>
          <w:tcPr>
            <w:tcW w:w="27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668C" w:rsidRPr="006242BF" w:rsidRDefault="0027668C" w:rsidP="006242BF"/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68C" w:rsidRPr="006242BF" w:rsidRDefault="0027668C" w:rsidP="006242BF">
            <w:pPr>
              <w:jc w:val="both"/>
            </w:pPr>
            <w:r w:rsidRPr="006242BF">
              <w:rPr>
                <w:i/>
                <w:iCs/>
              </w:rPr>
              <w:t>Гибкость</w:t>
            </w:r>
          </w:p>
          <w:p w:rsidR="00C44A58" w:rsidRDefault="0027668C" w:rsidP="00C44A58">
            <w:pPr>
              <w:widowControl w:val="0"/>
              <w:autoSpaceDE w:val="0"/>
              <w:autoSpaceDN w:val="0"/>
              <w:adjustRightInd w:val="0"/>
            </w:pPr>
            <w:r w:rsidRPr="006242BF">
              <w:t xml:space="preserve">Упражнения для рук и плечевого пояса. Упражнения для пояса. </w:t>
            </w:r>
          </w:p>
          <w:p w:rsidR="0027668C" w:rsidRPr="006242BF" w:rsidRDefault="0027668C" w:rsidP="00C44A58">
            <w:pPr>
              <w:widowControl w:val="0"/>
              <w:autoSpaceDE w:val="0"/>
              <w:autoSpaceDN w:val="0"/>
              <w:adjustRightInd w:val="0"/>
            </w:pPr>
            <w:r w:rsidRPr="006242BF">
              <w:t>Упражнения для ног и тазобедренных суставов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68C" w:rsidRPr="006242BF" w:rsidRDefault="0027668C" w:rsidP="006242BF">
            <w:pPr>
              <w:jc w:val="both"/>
            </w:pPr>
            <w:r w:rsidRPr="006242BF">
              <w:t>Выполняют разученные комплексы упражнений для развития гибкости.</w:t>
            </w:r>
          </w:p>
          <w:p w:rsidR="0027668C" w:rsidRPr="006242BF" w:rsidRDefault="0027668C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Оценивают свою силу по приведённым показателям</w:t>
            </w:r>
          </w:p>
        </w:tc>
      </w:tr>
      <w:tr w:rsidR="0027668C" w:rsidRPr="006242BF" w:rsidTr="00ED2D17">
        <w:trPr>
          <w:gridAfter w:val="1"/>
          <w:wAfter w:w="4322" w:type="dxa"/>
          <w:trHeight w:val="482"/>
        </w:trPr>
        <w:tc>
          <w:tcPr>
            <w:tcW w:w="27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668C" w:rsidRPr="006242BF" w:rsidRDefault="0027668C" w:rsidP="006242BF"/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7668C" w:rsidRPr="006242BF" w:rsidRDefault="0027668C" w:rsidP="006242BF">
            <w:pPr>
              <w:jc w:val="both"/>
            </w:pPr>
            <w:r w:rsidRPr="006242BF">
              <w:rPr>
                <w:i/>
                <w:iCs/>
              </w:rPr>
              <w:t>Сила</w:t>
            </w:r>
          </w:p>
          <w:p w:rsidR="00C44A58" w:rsidRDefault="0027668C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 xml:space="preserve">Упражнения для развития силы рук. Упражнения для развития силы ног. Упражнения для развития силы </w:t>
            </w:r>
          </w:p>
          <w:p w:rsidR="0027668C" w:rsidRPr="006242BF" w:rsidRDefault="0027668C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мышц туловища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7668C" w:rsidRPr="006242BF" w:rsidRDefault="0027668C" w:rsidP="006242BF">
            <w:pPr>
              <w:jc w:val="both"/>
            </w:pPr>
            <w:r w:rsidRPr="006242BF">
              <w:t>Выполняют разученные комплексы упражнений для развития силы.</w:t>
            </w:r>
          </w:p>
          <w:p w:rsidR="0027668C" w:rsidRPr="006242BF" w:rsidRDefault="0027668C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Оценивают свою силу по приведённым показателям</w:t>
            </w:r>
          </w:p>
        </w:tc>
      </w:tr>
      <w:tr w:rsidR="0027668C" w:rsidRPr="006242BF" w:rsidTr="00ED2D17">
        <w:trPr>
          <w:gridAfter w:val="1"/>
          <w:wAfter w:w="4322" w:type="dxa"/>
          <w:trHeight w:val="331"/>
        </w:trPr>
        <w:tc>
          <w:tcPr>
            <w:tcW w:w="27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668C" w:rsidRPr="006242BF" w:rsidRDefault="0027668C" w:rsidP="006242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68C" w:rsidRPr="006242BF" w:rsidRDefault="0027668C" w:rsidP="006242BF">
            <w:pPr>
              <w:jc w:val="both"/>
            </w:pPr>
            <w:r w:rsidRPr="006242BF">
              <w:rPr>
                <w:i/>
                <w:iCs/>
              </w:rPr>
              <w:t>Быстрота</w:t>
            </w:r>
          </w:p>
          <w:p w:rsidR="0027668C" w:rsidRPr="006242BF" w:rsidRDefault="0027668C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Упражнения для развития быстроты движений (скоростных способностей). Упражнения, одновременно развивающие силу и быстроту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68C" w:rsidRPr="006242BF" w:rsidRDefault="0027668C" w:rsidP="006242BF">
            <w:pPr>
              <w:jc w:val="both"/>
            </w:pPr>
            <w:r w:rsidRPr="006242BF">
              <w:t>Выполняют разученные комплексы упражнений для развития быстроты.</w:t>
            </w:r>
          </w:p>
          <w:p w:rsidR="0027668C" w:rsidRPr="006242BF" w:rsidRDefault="0027668C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Оценивают свою быстроту по приведённым по</w:t>
            </w:r>
            <w:r w:rsidRPr="006242BF">
              <w:softHyphen/>
              <w:t>казателям</w:t>
            </w:r>
          </w:p>
        </w:tc>
      </w:tr>
      <w:tr w:rsidR="0027668C" w:rsidRPr="006242BF" w:rsidTr="00ED2D17">
        <w:trPr>
          <w:gridAfter w:val="1"/>
          <w:wAfter w:w="4322" w:type="dxa"/>
          <w:trHeight w:val="248"/>
        </w:trPr>
        <w:tc>
          <w:tcPr>
            <w:tcW w:w="27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68C" w:rsidRPr="006242BF" w:rsidRDefault="0027668C" w:rsidP="006242BF"/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68C" w:rsidRPr="006242BF" w:rsidRDefault="0027668C" w:rsidP="006242BF">
            <w:pPr>
              <w:jc w:val="both"/>
            </w:pPr>
            <w:r w:rsidRPr="006242BF">
              <w:rPr>
                <w:i/>
                <w:iCs/>
              </w:rPr>
              <w:t>Выносливость</w:t>
            </w:r>
          </w:p>
          <w:p w:rsidR="0027668C" w:rsidRPr="006242BF" w:rsidRDefault="0027668C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Упражнения для развития выносливости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68C" w:rsidRPr="006242BF" w:rsidRDefault="0027668C" w:rsidP="006242BF">
            <w:pPr>
              <w:jc w:val="both"/>
            </w:pPr>
            <w:r w:rsidRPr="006242BF">
              <w:t>Выполняют разученные комплексы упражнений для развития выносливости.</w:t>
            </w:r>
          </w:p>
          <w:p w:rsidR="0027668C" w:rsidRPr="006242BF" w:rsidRDefault="0027668C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Оценивают свою выносливость по приведённым показателям</w:t>
            </w:r>
          </w:p>
        </w:tc>
      </w:tr>
      <w:tr w:rsidR="0027668C" w:rsidRPr="006242BF" w:rsidTr="00ED2D17">
        <w:trPr>
          <w:gridAfter w:val="1"/>
          <w:wAfter w:w="4322" w:type="dxa"/>
          <w:trHeight w:val="399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68C" w:rsidRPr="006242BF" w:rsidRDefault="0027668C" w:rsidP="006242B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68C" w:rsidRPr="006242BF" w:rsidRDefault="0027668C" w:rsidP="006242BF">
            <w:pPr>
              <w:jc w:val="both"/>
            </w:pPr>
            <w:r w:rsidRPr="006242BF">
              <w:rPr>
                <w:i/>
                <w:iCs/>
              </w:rPr>
              <w:t>Ловкость</w:t>
            </w:r>
          </w:p>
          <w:p w:rsidR="0027668C" w:rsidRPr="006242BF" w:rsidRDefault="0027668C" w:rsidP="006242BF">
            <w:pPr>
              <w:jc w:val="both"/>
            </w:pPr>
            <w:r w:rsidRPr="006242BF">
              <w:t>Упражнения для развития двигательной ловкости.</w:t>
            </w:r>
          </w:p>
          <w:p w:rsidR="0027668C" w:rsidRPr="006242BF" w:rsidRDefault="0027668C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Упражнения для развития локомоторной ловкости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68C" w:rsidRPr="006242BF" w:rsidRDefault="0027668C" w:rsidP="006242BF">
            <w:pPr>
              <w:jc w:val="both"/>
            </w:pPr>
            <w:r w:rsidRPr="006242BF">
              <w:t>Выполняют разученные комплексы упражнений для развития ловкости.</w:t>
            </w:r>
          </w:p>
          <w:p w:rsidR="0027668C" w:rsidRPr="006242BF" w:rsidRDefault="0027668C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Оценивают свою ловкость по приведённым показателям</w:t>
            </w:r>
          </w:p>
        </w:tc>
      </w:tr>
      <w:tr w:rsidR="003D5813" w:rsidRPr="006242BF" w:rsidTr="00ED2D17">
        <w:trPr>
          <w:gridAfter w:val="1"/>
          <w:wAfter w:w="4322" w:type="dxa"/>
          <w:trHeight w:val="500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</w:pPr>
            <w:r w:rsidRPr="006242BF">
              <w:rPr>
                <w:b/>
                <w:bCs/>
              </w:rPr>
              <w:t>Организация и проведение пеших туристских походов. Требование к технике безо</w:t>
            </w:r>
            <w:r w:rsidRPr="006242BF">
              <w:rPr>
                <w:b/>
                <w:bCs/>
              </w:rPr>
              <w:softHyphen/>
              <w:t>пасности и бережн</w:t>
            </w:r>
            <w:r w:rsidR="006242BF" w:rsidRPr="006242BF">
              <w:rPr>
                <w:b/>
                <w:bCs/>
              </w:rPr>
              <w:t>ому от</w:t>
            </w:r>
            <w:r w:rsidR="006242BF" w:rsidRPr="006242BF">
              <w:rPr>
                <w:b/>
                <w:bCs/>
              </w:rPr>
              <w:softHyphen/>
              <w:t>ношению к природе (эколо</w:t>
            </w:r>
            <w:r w:rsidRPr="006242BF">
              <w:rPr>
                <w:b/>
                <w:bCs/>
              </w:rPr>
              <w:t>гические требования)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jc w:val="both"/>
            </w:pPr>
            <w:r w:rsidRPr="006242BF">
              <w:rPr>
                <w:i/>
                <w:iCs/>
              </w:rPr>
              <w:t>Туризм</w:t>
            </w:r>
          </w:p>
          <w:p w:rsidR="0027668C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 xml:space="preserve">История туризма в мире и в России. Пеший туризм. Техника движения </w:t>
            </w:r>
          </w:p>
          <w:p w:rsidR="0027668C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 xml:space="preserve">по равнинной местности. </w:t>
            </w:r>
          </w:p>
          <w:p w:rsidR="0027668C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 xml:space="preserve">Организация привала. </w:t>
            </w:r>
          </w:p>
          <w:p w:rsidR="0027668C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 xml:space="preserve">Бережное отношение к природе. </w:t>
            </w:r>
          </w:p>
          <w:p w:rsidR="0027668C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 xml:space="preserve">Первая помощь при травмах </w:t>
            </w:r>
            <w:proofErr w:type="gramStart"/>
            <w:r w:rsidRPr="006242BF">
              <w:t>в</w:t>
            </w:r>
            <w:proofErr w:type="gramEnd"/>
            <w:r w:rsidRPr="006242BF">
              <w:t xml:space="preserve"> </w:t>
            </w:r>
          </w:p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 xml:space="preserve">пешем туристском </w:t>
            </w:r>
            <w:proofErr w:type="gramStart"/>
            <w:r w:rsidRPr="006242BF">
              <w:t>походе</w:t>
            </w:r>
            <w:proofErr w:type="gramEnd"/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242BF" w:rsidRDefault="003D5813" w:rsidP="006242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Раскрывают историю формирования туризма. Формируют на практике туристские навыки в пешем походе под руководством преподавателя. В парах с одноклассниками тренируются в наложении повязок и жгутов, переноске пострадавших</w:t>
            </w:r>
          </w:p>
        </w:tc>
      </w:tr>
    </w:tbl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Default="00F943E6" w:rsidP="00F943E6">
      <w:pPr>
        <w:keepNext/>
        <w:keepLines/>
        <w:outlineLvl w:val="0"/>
        <w:rPr>
          <w:b/>
          <w:bCs/>
        </w:rPr>
      </w:pPr>
    </w:p>
    <w:p w:rsidR="00F943E6" w:rsidRPr="009727EE" w:rsidRDefault="00F943E6" w:rsidP="00F943E6">
      <w:pPr>
        <w:keepNext/>
        <w:keepLines/>
        <w:outlineLvl w:val="0"/>
        <w:rPr>
          <w:b/>
          <w:bCs/>
        </w:rPr>
      </w:pPr>
    </w:p>
    <w:p w:rsidR="004F59DC" w:rsidRPr="009727EE" w:rsidRDefault="004F59DC" w:rsidP="004F59DC">
      <w:pPr>
        <w:keepNext/>
        <w:keepLines/>
        <w:ind w:left="20"/>
        <w:jc w:val="center"/>
        <w:outlineLvl w:val="0"/>
        <w:rPr>
          <w:b/>
          <w:bCs/>
        </w:rPr>
      </w:pPr>
    </w:p>
    <w:p w:rsidR="003D5813" w:rsidRDefault="003D5813" w:rsidP="004F59DC">
      <w:pPr>
        <w:keepNext/>
        <w:keepLines/>
        <w:ind w:left="20"/>
        <w:jc w:val="center"/>
        <w:outlineLvl w:val="0"/>
      </w:pPr>
      <w:r>
        <w:rPr>
          <w:b/>
          <w:bCs/>
        </w:rPr>
        <w:lastRenderedPageBreak/>
        <w:t>ТЕМАТИЧЕСКОЕ ПЛАНИРОВАНИЕ</w:t>
      </w:r>
    </w:p>
    <w:p w:rsidR="00C44A58" w:rsidRDefault="004F59DC" w:rsidP="004F59DC">
      <w:pPr>
        <w:keepNext/>
        <w:keepLines/>
        <w:ind w:left="20"/>
        <w:jc w:val="center"/>
        <w:outlineLvl w:val="1"/>
        <w:rPr>
          <w:b/>
          <w:bCs/>
        </w:rPr>
      </w:pPr>
      <w:r>
        <w:rPr>
          <w:b/>
          <w:bCs/>
        </w:rPr>
        <w:t xml:space="preserve">8—9 классы </w:t>
      </w:r>
    </w:p>
    <w:p w:rsidR="003D5813" w:rsidRPr="00C44A58" w:rsidRDefault="00C44A58" w:rsidP="004F59DC">
      <w:pPr>
        <w:keepNext/>
        <w:keepLines/>
        <w:ind w:left="20"/>
        <w:jc w:val="center"/>
        <w:outlineLvl w:val="1"/>
        <w:rPr>
          <w:b/>
          <w:bCs/>
        </w:rPr>
      </w:pPr>
      <w:r>
        <w:rPr>
          <w:b/>
          <w:bCs/>
        </w:rPr>
        <w:t>(2 ч в неделю, всего 136 ч)</w:t>
      </w:r>
    </w:p>
    <w:p w:rsidR="004F59DC" w:rsidRPr="00C44A58" w:rsidRDefault="004F59DC" w:rsidP="004F59DC">
      <w:pPr>
        <w:keepNext/>
        <w:keepLines/>
        <w:ind w:left="20"/>
        <w:jc w:val="center"/>
        <w:outlineLvl w:val="1"/>
      </w:pPr>
    </w:p>
    <w:tbl>
      <w:tblPr>
        <w:tblW w:w="11057" w:type="dxa"/>
        <w:tblInd w:w="-12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4536"/>
        <w:gridCol w:w="3827"/>
      </w:tblGrid>
      <w:tr w:rsidR="003D5813" w:rsidTr="00ED2D17">
        <w:trPr>
          <w:trHeight w:val="2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D72450" w:rsidP="004F59D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</w:rPr>
              <w:t>Программное с</w:t>
            </w:r>
            <w:r w:rsidR="003D5813">
              <w:rPr>
                <w:b/>
                <w:bCs/>
              </w:rPr>
              <w:t>одержание курса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ind w:right="900"/>
              <w:jc w:val="right"/>
            </w:pPr>
            <w:r>
              <w:rPr>
                <w:b/>
                <w:bCs/>
              </w:rPr>
              <w:t>Тематическое планирование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47A1" w:rsidRDefault="001047A1" w:rsidP="004F59DC">
            <w:pPr>
              <w:widowControl w:val="0"/>
              <w:tabs>
                <w:tab w:val="left" w:pos="3776"/>
              </w:tabs>
              <w:autoSpaceDE w:val="0"/>
              <w:autoSpaceDN w:val="0"/>
              <w:adjustRightInd w:val="0"/>
              <w:ind w:right="8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 w:rsidR="003D5813">
              <w:rPr>
                <w:b/>
                <w:bCs/>
              </w:rPr>
              <w:t xml:space="preserve">Характеристика </w:t>
            </w:r>
            <w:r>
              <w:rPr>
                <w:b/>
                <w:bCs/>
              </w:rPr>
              <w:t xml:space="preserve">    </w:t>
            </w:r>
          </w:p>
          <w:p w:rsidR="001047A1" w:rsidRDefault="001047A1" w:rsidP="004F59DC">
            <w:pPr>
              <w:widowControl w:val="0"/>
              <w:tabs>
                <w:tab w:val="left" w:pos="3776"/>
              </w:tabs>
              <w:autoSpaceDE w:val="0"/>
              <w:autoSpaceDN w:val="0"/>
              <w:adjustRightInd w:val="0"/>
              <w:ind w:right="8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 w:rsidR="00D72450">
              <w:rPr>
                <w:b/>
                <w:bCs/>
              </w:rPr>
              <w:t xml:space="preserve">основных </w:t>
            </w:r>
            <w:r w:rsidR="003D5813">
              <w:rPr>
                <w:b/>
                <w:bCs/>
              </w:rPr>
              <w:t xml:space="preserve">видов </w:t>
            </w:r>
            <w:r>
              <w:rPr>
                <w:b/>
                <w:bCs/>
              </w:rPr>
              <w:t xml:space="preserve">  </w:t>
            </w:r>
          </w:p>
          <w:p w:rsidR="003D5813" w:rsidRDefault="001047A1" w:rsidP="004F59DC">
            <w:pPr>
              <w:widowControl w:val="0"/>
              <w:tabs>
                <w:tab w:val="left" w:pos="3776"/>
              </w:tabs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</w:rPr>
              <w:t xml:space="preserve">     </w:t>
            </w:r>
            <w:proofErr w:type="gramStart"/>
            <w:r w:rsidR="003D5813">
              <w:rPr>
                <w:b/>
                <w:bCs/>
              </w:rPr>
              <w:t>деятельности учащихся</w:t>
            </w:r>
            <w:r w:rsidR="00D72450">
              <w:rPr>
                <w:b/>
                <w:bCs/>
              </w:rPr>
              <w:t xml:space="preserve"> (универсальные учебные действия</w:t>
            </w:r>
            <w:proofErr w:type="gramEnd"/>
          </w:p>
        </w:tc>
      </w:tr>
      <w:tr w:rsidR="003D5813" w:rsidTr="00F943E6">
        <w:trPr>
          <w:trHeight w:val="192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ind w:left="3380"/>
            </w:pPr>
            <w:r>
              <w:rPr>
                <w:b/>
                <w:bCs/>
              </w:rPr>
              <w:t>Раздел 1. Что вам надо знать</w:t>
            </w:r>
            <w:r w:rsidR="00F943E6">
              <w:rPr>
                <w:b/>
                <w:bCs/>
              </w:rPr>
              <w:t xml:space="preserve"> (8 ч)</w:t>
            </w:r>
          </w:p>
        </w:tc>
      </w:tr>
      <w:tr w:rsidR="003D5813" w:rsidTr="00ED2D17">
        <w:trPr>
          <w:trHeight w:val="136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Физическое развитие человека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ind w:left="80"/>
              <w:rPr>
                <w:i/>
                <w:iCs/>
              </w:rPr>
            </w:pPr>
            <w:r>
              <w:rPr>
                <w:i/>
                <w:iCs/>
              </w:rPr>
              <w:t xml:space="preserve">Влияние возрастных особенностей организма на физическое развитие и физическую подготовленность </w:t>
            </w:r>
          </w:p>
          <w:p w:rsidR="003D5813" w:rsidRDefault="003D5813" w:rsidP="004F59DC">
            <w:pPr>
              <w:ind w:left="80"/>
            </w:pPr>
            <w:r>
              <w:rPr>
                <w:b/>
                <w:bCs/>
              </w:rPr>
              <w:t>8—9 классы</w:t>
            </w:r>
          </w:p>
          <w:p w:rsidR="00ED2D17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Характеристика возрастных и половых особенностей организма и их связь 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 показателями физического развития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Используют знания о своих возрастно-половых и индивидуальных особенностях, своего физического развития при осуществлении физкультурно-оздоровительной и спортивно-оздоровительной деятельности</w:t>
            </w:r>
          </w:p>
        </w:tc>
      </w:tr>
      <w:tr w:rsidR="00ED2D17" w:rsidTr="00FA6C14">
        <w:trPr>
          <w:trHeight w:val="1121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D17" w:rsidRDefault="00ED2D17" w:rsidP="004F59D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2D17" w:rsidRDefault="00ED2D17" w:rsidP="004F59DC">
            <w:pPr>
              <w:jc w:val="both"/>
            </w:pPr>
            <w:r>
              <w:rPr>
                <w:i/>
                <w:iCs/>
              </w:rPr>
              <w:t>Роль опорно-двигательного аппарата в выполнении физических упражнений</w:t>
            </w:r>
          </w:p>
          <w:p w:rsidR="00ED2D17" w:rsidRDefault="00ED2D17" w:rsidP="004F59DC">
            <w:pPr>
              <w:jc w:val="both"/>
            </w:pPr>
            <w:r>
              <w:rPr>
                <w:b/>
                <w:bCs/>
              </w:rPr>
              <w:t>8—9 классы</w:t>
            </w:r>
          </w:p>
          <w:p w:rsidR="00ED2D17" w:rsidRDefault="00ED2D17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Опорно-двигательный аппарат и мышечная система, их роль в осуществлении двигательных актов. Правильная осанка как один из основных показателей физического развития человека. Основные средства формирования и профилактики нарушений осанки и коррекции телосложения</w:t>
            </w:r>
          </w:p>
          <w:p w:rsidR="00ED2D17" w:rsidRDefault="00ED2D17" w:rsidP="004F59DC">
            <w:pPr>
              <w:widowControl w:val="0"/>
              <w:autoSpaceDE w:val="0"/>
              <w:autoSpaceDN w:val="0"/>
              <w:adjustRightInd w:val="0"/>
            </w:pPr>
            <w:r>
              <w:rPr>
                <w:iCs/>
              </w:rPr>
              <w:t>Значение нервной системы в управлении движениями и регуляции систем организма</w:t>
            </w:r>
          </w:p>
          <w:p w:rsidR="00ED2D17" w:rsidRPr="006E37D5" w:rsidRDefault="00ED2D17" w:rsidP="004F59DC">
            <w:pPr>
              <w:jc w:val="both"/>
              <w:rPr>
                <w:b/>
                <w:iCs/>
              </w:rPr>
            </w:pPr>
            <w:r w:rsidRPr="006E37D5">
              <w:rPr>
                <w:b/>
                <w:iCs/>
              </w:rPr>
              <w:t>8—9 классы</w:t>
            </w:r>
          </w:p>
          <w:p w:rsidR="00ED2D17" w:rsidRDefault="00ED2D17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iCs/>
              </w:rPr>
              <w:t>Значение нервной системы в управлении движениями и регуляции систем дыхания, кровообращения и энергообеспечения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2D17" w:rsidRDefault="00ED2D17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Руководствуются правилами профилактики нарушений осанки, подбирают и выполняют упражнения по профилактике её нарушения и коррекции</w:t>
            </w:r>
          </w:p>
          <w:p w:rsidR="00ED2D17" w:rsidRDefault="00ED2D17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Раскрывают значение нервной системы в управлении движениями и в регуляции основных систем организма</w:t>
            </w:r>
          </w:p>
        </w:tc>
      </w:tr>
      <w:tr w:rsidR="00ED2D17" w:rsidTr="00FA6C14">
        <w:trPr>
          <w:trHeight w:val="329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D17" w:rsidRDefault="00ED2D17" w:rsidP="004F59D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2D17" w:rsidRDefault="00ED2D17" w:rsidP="004F59D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2D17" w:rsidRDefault="00ED2D17" w:rsidP="004F59D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D2D17" w:rsidTr="00FA6C14">
        <w:trPr>
          <w:trHeight w:val="674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D17" w:rsidRDefault="00ED2D17" w:rsidP="004F59D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D2D17" w:rsidRDefault="00ED2D17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D17" w:rsidRDefault="00ED2D17" w:rsidP="004F59D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D5813" w:rsidTr="009C15E2">
        <w:trPr>
          <w:trHeight w:val="8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Психические процессы в обучении двигательным действиям</w:t>
            </w:r>
          </w:p>
          <w:p w:rsidR="003D5813" w:rsidRDefault="003D5813" w:rsidP="004F59DC">
            <w:pPr>
              <w:jc w:val="both"/>
              <w:rPr>
                <w:b/>
                <w:iCs/>
              </w:rPr>
            </w:pPr>
            <w:r>
              <w:rPr>
                <w:b/>
                <w:i/>
                <w:iCs/>
              </w:rPr>
              <w:t xml:space="preserve"> </w:t>
            </w:r>
            <w:r>
              <w:rPr>
                <w:b/>
                <w:iCs/>
              </w:rPr>
              <w:t>8—9 классы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>
              <w:rPr>
                <w:iCs/>
              </w:rPr>
              <w:t>Психологические предпосылки овладения движениями. Участие в двигательной деятельности психических процессов (внимание, восприятие, мышление, воображение, память)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Готовятся осмысленно относиться к изучаемым двигательным действиям</w:t>
            </w:r>
          </w:p>
        </w:tc>
      </w:tr>
      <w:tr w:rsidR="009C15E2" w:rsidTr="009C15E2">
        <w:trPr>
          <w:trHeight w:val="27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15E2" w:rsidRDefault="009C15E2" w:rsidP="004F59D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Самонаблюдение и само</w:t>
            </w:r>
            <w:r>
              <w:rPr>
                <w:b/>
              </w:rPr>
              <w:softHyphen/>
              <w:t>контроль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15E2" w:rsidRDefault="009C15E2" w:rsidP="004F59D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Самоконтроль при занятиях физическими упражнениями </w:t>
            </w:r>
          </w:p>
          <w:p w:rsidR="009C15E2" w:rsidRDefault="009C15E2" w:rsidP="004F59DC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8—9 классы</w:t>
            </w:r>
          </w:p>
          <w:p w:rsidR="009C15E2" w:rsidRDefault="009C15E2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Регулярное наблюдение физкультурником за состоянием своего здоровья, физического развития и самочувствия при занятиях физической культурой и спортом. Учёт данных самоконтроля в дневнике самоконтроля</w:t>
            </w:r>
          </w:p>
          <w:p w:rsidR="009C15E2" w:rsidRDefault="009C15E2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:rsidR="009C15E2" w:rsidRDefault="009C15E2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:rsidR="009C15E2" w:rsidRDefault="009C15E2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15E2" w:rsidRDefault="009C15E2" w:rsidP="004F59DC">
            <w:pPr>
              <w:jc w:val="both"/>
            </w:pPr>
            <w:r>
              <w:t>Осуществляют самоконтроль за физической на</w:t>
            </w:r>
            <w:r>
              <w:softHyphen/>
              <w:t>грузкой во время занятий.</w:t>
            </w:r>
          </w:p>
          <w:p w:rsidR="009C15E2" w:rsidRDefault="009C15E2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Начинают вести дневник самоконтроля учащего</w:t>
            </w:r>
            <w:r>
              <w:softHyphen/>
              <w:t>ся, куда заносят показатели своей физической подготовленности</w:t>
            </w:r>
          </w:p>
        </w:tc>
      </w:tr>
      <w:tr w:rsidR="00ED2D17" w:rsidTr="00FA6C14">
        <w:trPr>
          <w:trHeight w:val="331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2D17" w:rsidRDefault="00ED2D17" w:rsidP="004F59D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Оценка эффективности за</w:t>
            </w:r>
            <w:r>
              <w:rPr>
                <w:b/>
              </w:rPr>
              <w:softHyphen/>
              <w:t>нятий физкультурно-оздо</w:t>
            </w:r>
            <w:r>
              <w:rPr>
                <w:b/>
              </w:rPr>
              <w:softHyphen/>
              <w:t>ровительной деятельностью</w:t>
            </w:r>
          </w:p>
          <w:p w:rsidR="009C15E2" w:rsidRDefault="009C15E2" w:rsidP="004F59D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ED2D17" w:rsidRDefault="00ED2D17" w:rsidP="004F59D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Оценка техники движений, способы выявления и уст</w:t>
            </w:r>
            <w:r>
              <w:rPr>
                <w:b/>
              </w:rPr>
              <w:softHyphen/>
              <w:t>ранения ошибок в технике выполнения упражнений (технических ошибок)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D2D17" w:rsidRDefault="00ED2D17" w:rsidP="004F59DC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Основы обучения и самообучения двигательным действиям </w:t>
            </w:r>
          </w:p>
          <w:p w:rsidR="00ED2D17" w:rsidRDefault="00ED2D17" w:rsidP="004F59DC">
            <w:pPr>
              <w:rPr>
                <w:b/>
                <w:iCs/>
              </w:rPr>
            </w:pPr>
            <w:r>
              <w:rPr>
                <w:b/>
                <w:iCs/>
              </w:rPr>
              <w:t>8—9 классы</w:t>
            </w:r>
          </w:p>
          <w:p w:rsidR="00ED2D17" w:rsidRDefault="00ED2D17" w:rsidP="004F59DC">
            <w:pPr>
              <w:widowControl w:val="0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Педагогические, физиологические и психологические основы обучения технике двигательных действий. Двигательные умения и навыки как основные способы освоения новых двигательных действий (движений). Техника движений и её основные показатели. Профилактика появления ошибок и способы их устранения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D2D17" w:rsidRDefault="00ED2D17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Раскрывают основы обучения технике двигатель</w:t>
            </w:r>
            <w:r>
              <w:softHyphen/>
              <w:t>ных действий и используют правила её освоения в самостоятельных занятиях. Обосновывают уровень освоенности новых двига</w:t>
            </w:r>
            <w:r>
              <w:softHyphen/>
              <w:t>тельных действий и руководствуются правилами профилактики появления и устранения ошибок</w:t>
            </w:r>
          </w:p>
        </w:tc>
      </w:tr>
      <w:tr w:rsidR="003D5813" w:rsidTr="00ED2D17">
        <w:trPr>
          <w:trHeight w:val="8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Личная гигиена в процессе занятий физическими уп</w:t>
            </w:r>
            <w:r>
              <w:rPr>
                <w:b/>
              </w:rPr>
              <w:softHyphen/>
              <w:t>ражнениями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jc w:val="both"/>
              <w:rPr>
                <w:b/>
                <w:iCs/>
              </w:rPr>
            </w:pPr>
            <w:r>
              <w:rPr>
                <w:b/>
                <w:i/>
                <w:iCs/>
              </w:rPr>
              <w:t>8</w:t>
            </w:r>
            <w:r>
              <w:rPr>
                <w:b/>
                <w:iCs/>
              </w:rPr>
              <w:t>—9 классы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>
              <w:rPr>
                <w:iCs/>
              </w:rPr>
              <w:t>Общие гигиенические правила, режим дня, утренняя зарядка и её влияние на работоспособность человека. Физкультминутки (</w:t>
            </w:r>
            <w:proofErr w:type="spellStart"/>
            <w:r>
              <w:rPr>
                <w:iCs/>
              </w:rPr>
              <w:t>физкультпаузы</w:t>
            </w:r>
            <w:proofErr w:type="spellEnd"/>
            <w:r>
              <w:rPr>
                <w:iCs/>
              </w:rPr>
              <w:t>), их значение для профилактики утомления в условиях учебной и трудовой деятельности. Закаливание организма, правила безопасности и гигиенические требования во время закаливающих процедур. Восстановительный массаж, его роль в укреплении здоровья человека. Техника и правила выполнения простейших приёмов массажа. Банные процедуры и их задачи, связь с укреп</w:t>
            </w:r>
            <w:r>
              <w:rPr>
                <w:iCs/>
              </w:rPr>
              <w:softHyphen/>
              <w:t>лением здоровья. Правила поведения в бане и гигиенические требования к банным процедурам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jc w:val="both"/>
            </w:pPr>
            <w:r>
              <w:t>Продолжают усваивать основные гигиенические правила.</w:t>
            </w:r>
          </w:p>
          <w:p w:rsidR="003D5813" w:rsidRDefault="003D5813" w:rsidP="004F59DC">
            <w:pPr>
              <w:jc w:val="both"/>
            </w:pPr>
            <w:r>
              <w:t>Определяют назначение физкультурно-оздоровительных занятий, их роль и значение в режиме дня.</w:t>
            </w:r>
          </w:p>
          <w:p w:rsidR="009C15E2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Используют правила подбора и составления комплекса физических упражнений для физкультурно-оздоровительных занятий. Определяют дозировку температурных режимов для закаливающих процедур, руководствуются правилами безопасности при их проведении. Характеризуют основные приёмы массажа, проводят самостоятельные сеансы. 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Характеризуют оздоровительное значение бани, руководствуются правилами проведения банных процедур</w:t>
            </w:r>
          </w:p>
        </w:tc>
      </w:tr>
      <w:tr w:rsidR="003D5813" w:rsidTr="009C15E2">
        <w:trPr>
          <w:trHeight w:val="8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Предупреждение травматизма и оказание первой помощи при травмах и ушибах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8—9 классы</w:t>
            </w:r>
          </w:p>
          <w:p w:rsidR="009C15E2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Причины возникновения травм и повреждений при занятиях физиче</w:t>
            </w:r>
            <w:r>
              <w:rPr>
                <w:iCs/>
              </w:rPr>
              <w:softHyphen/>
              <w:t xml:space="preserve">ской культурой и спортом. 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Характе</w:t>
            </w:r>
            <w:r>
              <w:rPr>
                <w:iCs/>
              </w:rPr>
              <w:softHyphen/>
              <w:t>ристика типовых травм, простейшие приёмы и правила оказания первой помощи при травмах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Раскрывают причины возникновения травм и повреждений при занятиях физической культурой и спортом, характеризуют типовые травмы и используют простейшие приёмы и правила оказания первой помощи при травмах</w:t>
            </w:r>
          </w:p>
        </w:tc>
      </w:tr>
      <w:tr w:rsidR="003D5813" w:rsidTr="009C15E2">
        <w:trPr>
          <w:trHeight w:val="25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Совершенствование физи</w:t>
            </w:r>
            <w:r>
              <w:rPr>
                <w:b/>
              </w:rPr>
              <w:softHyphen/>
              <w:t>ческих способностей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8—9 классы</w:t>
            </w:r>
          </w:p>
          <w:p w:rsidR="009C15E2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Физическая подготовка как система регулярных занятий по развитию фи</w:t>
            </w:r>
            <w:r>
              <w:rPr>
                <w:iCs/>
              </w:rPr>
              <w:softHyphen/>
              <w:t>зических (кондиционных и координа</w:t>
            </w:r>
            <w:r>
              <w:rPr>
                <w:iCs/>
              </w:rPr>
              <w:softHyphen/>
              <w:t xml:space="preserve">ционных) способностей. 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Основные правила их совершенствования</w:t>
            </w:r>
          </w:p>
          <w:p w:rsidR="009C15E2" w:rsidRDefault="009C15E2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:rsidR="009C15E2" w:rsidRDefault="009C15E2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:rsidR="009C15E2" w:rsidRDefault="009C15E2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:rsidR="009C15E2" w:rsidRDefault="009C15E2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:rsidR="009C15E2" w:rsidRDefault="009C15E2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Обосновывают положительное влияние занятий физическими упражнениями для укрепления здо</w:t>
            </w:r>
            <w:r>
              <w:softHyphen/>
              <w:t>ровья, устанавливают связь между развитием фи</w:t>
            </w:r>
            <w:r>
              <w:softHyphen/>
              <w:t>зических способностей и основных систем орга</w:t>
            </w:r>
            <w:r>
              <w:softHyphen/>
              <w:t>низма</w:t>
            </w:r>
          </w:p>
          <w:p w:rsidR="009C15E2" w:rsidRDefault="009C15E2" w:rsidP="004F59D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C15E2" w:rsidRDefault="009C15E2" w:rsidP="004F59D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C15E2" w:rsidRDefault="009C15E2" w:rsidP="004F59D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D5813" w:rsidTr="00ED2D17">
        <w:trPr>
          <w:trHeight w:val="8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Адаптивная физическая культура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8—9 классы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Адаптивная физическая культура как система занятий физическими упраж</w:t>
            </w:r>
            <w:r>
              <w:rPr>
                <w:iCs/>
              </w:rPr>
              <w:softHyphen/>
              <w:t>нениями по укреплению и сохранению здоровья, коррекции осанки и телосло</w:t>
            </w:r>
            <w:r>
              <w:rPr>
                <w:iCs/>
              </w:rPr>
              <w:softHyphen/>
              <w:t>жения, профилактики утомления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Обосновывают целесообразность развития адап</w:t>
            </w:r>
            <w:r>
              <w:softHyphen/>
              <w:t>тивной физической культуры в обществе, рас</w:t>
            </w:r>
            <w:r>
              <w:softHyphen/>
              <w:t>крывают содержание и направленность занятий</w:t>
            </w:r>
          </w:p>
        </w:tc>
      </w:tr>
      <w:tr w:rsidR="003D5813" w:rsidTr="00ED2D17">
        <w:trPr>
          <w:trHeight w:val="8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813" w:rsidRDefault="00C44A58" w:rsidP="004F59D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Профессионально-приклад</w:t>
            </w:r>
            <w:r w:rsidR="003D5813">
              <w:rPr>
                <w:b/>
              </w:rPr>
              <w:t>ная физическая подготовка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8—9 классы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Прикладная физическая подготовка как система тренировочных занятий для освоения профессиональной деятельности, всестороннего и гармоничного физического совершенствования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Определяют за</w:t>
            </w:r>
            <w:r w:rsidR="00C44A58">
              <w:t>дачи и содержание профессиональ</w:t>
            </w:r>
            <w:r>
              <w:t>но-прикладной физической подготовки, раскрывают её специфическую связь с трудовой деятельностью человека</w:t>
            </w:r>
          </w:p>
        </w:tc>
      </w:tr>
      <w:tr w:rsidR="003D5813" w:rsidTr="00ED2D17">
        <w:trPr>
          <w:trHeight w:val="8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История возникновения и формирования физической культуры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8—9 классы</w:t>
            </w:r>
          </w:p>
          <w:p w:rsidR="009C15E2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Появление первых примитивных игр и физических упражнений. Физическая культура в разные общественн</w:t>
            </w:r>
            <w:proofErr w:type="gramStart"/>
            <w:r>
              <w:rPr>
                <w:iCs/>
              </w:rPr>
              <w:t>о-</w:t>
            </w:r>
            <w:proofErr w:type="gramEnd"/>
            <w:r>
              <w:rPr>
                <w:iCs/>
              </w:rPr>
              <w:t xml:space="preserve"> экономические формации. 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 xml:space="preserve">Мифы и легенды о зарождении </w:t>
            </w:r>
            <w:proofErr w:type="gramStart"/>
            <w:r>
              <w:rPr>
                <w:iCs/>
              </w:rPr>
              <w:t>Олимпийских</w:t>
            </w:r>
            <w:proofErr w:type="gramEnd"/>
            <w:r>
              <w:rPr>
                <w:iCs/>
              </w:rPr>
              <w:t xml:space="preserve"> </w:t>
            </w:r>
            <w:r w:rsidR="009C15E2">
              <w:rPr>
                <w:iCs/>
              </w:rPr>
              <w:t>м</w:t>
            </w:r>
            <w:r>
              <w:rPr>
                <w:iCs/>
              </w:rPr>
              <w:t>иф древности. Исторические сведения о развитии древних Олимпийских игр (виды состязаний, правила их проведения, известные участники и победители)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C15E2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Раскрывают историю возникновения и формирования физической культуры. 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Характеризуют Олимпийские игры древности как явление культуры, раскрывают содержание и правила соревнований</w:t>
            </w:r>
          </w:p>
        </w:tc>
      </w:tr>
      <w:tr w:rsidR="003D5813" w:rsidTr="00ED2D17">
        <w:trPr>
          <w:trHeight w:val="190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Физическая культура и олимпийское движение в России (СССР)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jc w:val="both"/>
            </w:pPr>
            <w:r>
              <w:rPr>
                <w:b/>
                <w:bCs/>
              </w:rPr>
              <w:t>8—9 классы</w:t>
            </w:r>
          </w:p>
          <w:p w:rsidR="009C15E2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Олимпийское движение в дореволюционной России, роль А. Д. </w:t>
            </w:r>
            <w:proofErr w:type="spellStart"/>
            <w:r>
              <w:t>Бутовского</w:t>
            </w:r>
            <w:proofErr w:type="spellEnd"/>
            <w:r>
              <w:t xml:space="preserve"> в его становлении и развитии. Пер</w:t>
            </w:r>
            <w:r>
              <w:softHyphen/>
              <w:t>вые успехи российских спортсменов на Олимпийских играх. Основные этапы развития олимпийского движе</w:t>
            </w:r>
            <w:r>
              <w:softHyphen/>
              <w:t xml:space="preserve">ния в России (СССР). 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Выдающиеся достижения отечественных спортсме</w:t>
            </w:r>
            <w:r>
              <w:softHyphen/>
              <w:t>нов на Олимпийских играх. Сведения о московской Олимпиаде 1980 г. и о предстоящей зимней Олимпиаде в Сочи в 2014 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Раскрывают причины возникновения олимпий</w:t>
            </w:r>
            <w:r>
              <w:softHyphen/>
              <w:t>ского движения в дореволюционной России, ха</w:t>
            </w:r>
            <w:r>
              <w:softHyphen/>
              <w:t xml:space="preserve">рактеризуют историческую роль А. Д. </w:t>
            </w:r>
            <w:proofErr w:type="spellStart"/>
            <w:r>
              <w:t>Бутовского</w:t>
            </w:r>
            <w:proofErr w:type="spellEnd"/>
            <w:r>
              <w:t xml:space="preserve"> в этом процессе. Объясняют и доказывают, чем знаменателен советский период развития олим</w:t>
            </w:r>
            <w:r>
              <w:softHyphen/>
              <w:t>пийского движения в России</w:t>
            </w:r>
          </w:p>
        </w:tc>
      </w:tr>
      <w:tr w:rsidR="003D5813" w:rsidTr="00ED2D17">
        <w:trPr>
          <w:trHeight w:val="120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Возрождение Олимпийских игр и олимпийского движе</w:t>
            </w:r>
            <w:r>
              <w:rPr>
                <w:b/>
                <w:bCs/>
              </w:rPr>
              <w:softHyphen/>
              <w:t>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ind w:left="60"/>
              <w:rPr>
                <w:i/>
                <w:iCs/>
              </w:rPr>
            </w:pPr>
            <w:r>
              <w:rPr>
                <w:i/>
                <w:iCs/>
              </w:rPr>
              <w:t xml:space="preserve">Олимпиады: странички истории </w:t>
            </w:r>
          </w:p>
          <w:p w:rsidR="003D5813" w:rsidRDefault="003D5813" w:rsidP="004F59DC">
            <w:pPr>
              <w:ind w:left="60"/>
            </w:pPr>
            <w:r>
              <w:rPr>
                <w:b/>
                <w:bCs/>
              </w:rPr>
              <w:t>8—9 классы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ind w:left="60"/>
            </w:pPr>
            <w:r>
              <w:t xml:space="preserve">Летние и зимние Олимпийские игры современности. </w:t>
            </w:r>
            <w:proofErr w:type="spellStart"/>
            <w:r>
              <w:t>Двухкратные</w:t>
            </w:r>
            <w:proofErr w:type="spellEnd"/>
            <w:r>
              <w:t xml:space="preserve"> и трёхкратные отечественные и зарубежные победители Олимпийских игр. Допинг. Концепция честного спорта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Готовят рефераты на темы «Знаменитый отечест</w:t>
            </w:r>
            <w:r>
              <w:softHyphen/>
              <w:t>венный (иностранный) победитель Олимпиады», «Удачное выступление отечественных спортсме</w:t>
            </w:r>
            <w:r>
              <w:softHyphen/>
              <w:t>нов на одной из Олимпиад», «Олимпийский вид спорта, его рекорды на Олимпиадах»</w:t>
            </w:r>
          </w:p>
          <w:p w:rsidR="00FD3CB5" w:rsidRDefault="00FD3CB5" w:rsidP="004F59D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D3CB5" w:rsidRDefault="00FD3CB5" w:rsidP="004F59D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D3CB5" w:rsidRDefault="00FD3CB5" w:rsidP="004F59D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D3CB5" w:rsidRDefault="00FD3CB5" w:rsidP="004F59D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D3CB5" w:rsidRDefault="00FD3CB5" w:rsidP="004F59D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D3CB5" w:rsidRDefault="00FD3CB5" w:rsidP="004F59D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D3CB5" w:rsidRDefault="00FD3CB5" w:rsidP="004F59D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D5813" w:rsidTr="00F943E6">
        <w:trPr>
          <w:trHeight w:val="131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FD3CB5" w:rsidP="00FD3CB5">
            <w:pPr>
              <w:widowControl w:val="0"/>
              <w:autoSpaceDE w:val="0"/>
              <w:autoSpaceDN w:val="0"/>
              <w:adjustRightInd w:val="0"/>
              <w:ind w:left="1980"/>
            </w:pPr>
            <w:r>
              <w:rPr>
                <w:b/>
                <w:bCs/>
              </w:rPr>
              <w:lastRenderedPageBreak/>
              <w:t xml:space="preserve">       </w:t>
            </w:r>
            <w:r w:rsidR="003D5813">
              <w:rPr>
                <w:b/>
                <w:bCs/>
              </w:rPr>
              <w:t>Раздел 2. Базовые виды спорта школьной программы</w:t>
            </w:r>
          </w:p>
        </w:tc>
      </w:tr>
      <w:tr w:rsidR="003D5813" w:rsidTr="00F943E6">
        <w:trPr>
          <w:trHeight w:val="217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FD3CB5">
            <w:pPr>
              <w:widowControl w:val="0"/>
              <w:autoSpaceDE w:val="0"/>
              <w:autoSpaceDN w:val="0"/>
              <w:adjustRightInd w:val="0"/>
              <w:ind w:left="4740"/>
            </w:pPr>
            <w:r>
              <w:rPr>
                <w:b/>
                <w:bCs/>
              </w:rPr>
              <w:t>Футбол</w:t>
            </w:r>
            <w:r w:rsidR="00C44A58">
              <w:rPr>
                <w:b/>
                <w:bCs/>
              </w:rPr>
              <w:t xml:space="preserve"> (16</w:t>
            </w:r>
            <w:r w:rsidR="005C1E52">
              <w:rPr>
                <w:b/>
                <w:bCs/>
              </w:rPr>
              <w:t xml:space="preserve"> ч)</w:t>
            </w:r>
          </w:p>
        </w:tc>
      </w:tr>
      <w:tr w:rsidR="003D5813" w:rsidTr="00ED2D17">
        <w:trPr>
          <w:trHeight w:val="8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Овладение техникой пере</w:t>
            </w:r>
            <w:r>
              <w:rPr>
                <w:b/>
                <w:bCs/>
              </w:rPr>
              <w:softHyphen/>
              <w:t>движений, остановок, по</w:t>
            </w:r>
            <w:r>
              <w:rPr>
                <w:b/>
                <w:bCs/>
              </w:rPr>
              <w:softHyphen/>
              <w:t>воротов и стоек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ind w:left="80"/>
            </w:pPr>
            <w:r>
              <w:rPr>
                <w:b/>
                <w:bCs/>
              </w:rPr>
              <w:t>8—9 классы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ind w:left="80"/>
            </w:pPr>
            <w:r>
              <w:t>Совершенствование техники передвижений, остановок, поворотов и стоек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Описывают технику изучаемых игровых приёмов и действий, осваивают их самостоятельно, выяв</w:t>
            </w:r>
            <w: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3D5813" w:rsidTr="00ED2D17">
        <w:trPr>
          <w:trHeight w:val="182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Освоение ударов по мячу и остановок мяча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tabs>
                <w:tab w:val="left" w:pos="272"/>
              </w:tabs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491084" w:rsidRPr="009727E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класс</w:t>
            </w:r>
          </w:p>
          <w:p w:rsidR="003D5813" w:rsidRDefault="003D5813" w:rsidP="00491084">
            <w:r>
              <w:t>Удар по катящемуся мячу внешней стороной подъёма, носком, серединой лба (по летящему мячу). Вбрасывание мяча, из-за боковой линии с места и с шагом.</w:t>
            </w:r>
          </w:p>
          <w:p w:rsidR="003D5813" w:rsidRDefault="003D5813" w:rsidP="00491084">
            <w:pPr>
              <w:tabs>
                <w:tab w:val="left" w:pos="277"/>
              </w:tabs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491084" w:rsidRPr="009727E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класс</w:t>
            </w:r>
          </w:p>
          <w:p w:rsidR="003D5813" w:rsidRDefault="003D5813" w:rsidP="004F59DC">
            <w:pPr>
              <w:jc w:val="both"/>
            </w:pPr>
            <w:r>
              <w:t>Удар по летящему мячу внутренней стороной стопы и средней частью подъёма.</w:t>
            </w:r>
          </w:p>
          <w:p w:rsidR="003D5813" w:rsidRDefault="003D5813" w:rsidP="00491084">
            <w:pPr>
              <w:widowControl w:val="0"/>
              <w:autoSpaceDE w:val="0"/>
              <w:autoSpaceDN w:val="0"/>
              <w:adjustRightInd w:val="0"/>
            </w:pPr>
            <w:r>
              <w:t>Закрепление техники ударов по мячу и остановок мяча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Описывают технику изучаемых игровых приёмов и действий, осваивают их самостоятельно, выяв</w:t>
            </w:r>
            <w: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3D5813" w:rsidTr="00ED2D17">
        <w:trPr>
          <w:trHeight w:val="84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Освоение техники ведения мяча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ind w:left="80"/>
            </w:pPr>
            <w:r>
              <w:rPr>
                <w:b/>
                <w:bCs/>
              </w:rPr>
              <w:t>8—9 классы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ind w:left="80"/>
            </w:pPr>
            <w:r>
              <w:t>Совершенствование техники ведения мяча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Описывают технику изучаемых игровых приёмов и действий, осваивают их самостоятельно, выяв</w:t>
            </w:r>
            <w: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3D5813" w:rsidTr="00ED2D17">
        <w:trPr>
          <w:trHeight w:val="8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Овладение техникой ударов по воротам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jc w:val="both"/>
            </w:pPr>
            <w:r>
              <w:rPr>
                <w:b/>
                <w:bCs/>
              </w:rPr>
              <w:t>8—9 классы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Совершенствование техники ударов по воротам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Описывают технику изучаемых игровых приёмов! и действий, осваивают их самостоятельно, выяв</w:t>
            </w:r>
            <w: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3D5813" w:rsidTr="00ED2D17">
        <w:trPr>
          <w:trHeight w:val="8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Закрепление техники владе</w:t>
            </w:r>
            <w:r>
              <w:rPr>
                <w:b/>
                <w:bCs/>
              </w:rPr>
              <w:softHyphen/>
              <w:t>ния мячом и развитие коор</w:t>
            </w:r>
            <w:r>
              <w:rPr>
                <w:b/>
                <w:bCs/>
              </w:rPr>
              <w:softHyphen/>
              <w:t>динационных способностей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jc w:val="both"/>
            </w:pPr>
            <w:r>
              <w:rPr>
                <w:b/>
                <w:bCs/>
              </w:rPr>
              <w:t>8—9 классы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Совершенствование техники владения мячом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  <w:p w:rsidR="00FD3CB5" w:rsidRDefault="00FD3CB5" w:rsidP="004F59D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D3CB5" w:rsidRDefault="00FD3CB5" w:rsidP="004F59D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D3CB5" w:rsidRDefault="00FD3CB5" w:rsidP="004F59D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D5813" w:rsidTr="00ED2D17">
        <w:trPr>
          <w:trHeight w:val="5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lastRenderedPageBreak/>
              <w:t>Закрепление техники пере</w:t>
            </w:r>
            <w:r>
              <w:rPr>
                <w:b/>
                <w:bCs/>
              </w:rPr>
              <w:softHyphen/>
              <w:t>мещений, владения мячом и развитие координационных способностей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jc w:val="both"/>
            </w:pPr>
            <w:r>
              <w:rPr>
                <w:b/>
                <w:bCs/>
              </w:rPr>
              <w:t>8—9 классы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Совершенствование техники перемещений, владения мячом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Моделируют технику освоенных игровых действий и приёмов, варьируют её в зависимости от ситуаций и условий, возникающих в процессе игровой деятельности</w:t>
            </w:r>
          </w:p>
        </w:tc>
      </w:tr>
      <w:tr w:rsidR="003D5813" w:rsidTr="00ED2D17">
        <w:trPr>
          <w:trHeight w:val="90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Освоение тактики игры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jc w:val="both"/>
            </w:pPr>
            <w:r>
              <w:rPr>
                <w:b/>
                <w:bCs/>
              </w:rPr>
              <w:t>8—9 классы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Совершенствование тактики игры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Взаимодействуют со сверстниками в процессе совместного освоения тактики игровых действий, соблюдают правила безопасности. Моделируют тактику освоенных игровых действий, варьируют её в зависимости от ситуаций и условий, возникающих в процессе игровой деятельности</w:t>
            </w:r>
          </w:p>
        </w:tc>
      </w:tr>
      <w:tr w:rsidR="003D5813" w:rsidTr="00ED2D17">
        <w:trPr>
          <w:trHeight w:val="17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Овладение игрой и ком</w:t>
            </w:r>
            <w:r>
              <w:rPr>
                <w:b/>
                <w:bCs/>
              </w:rPr>
              <w:softHyphen/>
              <w:t>плексное развитие психомо</w:t>
            </w:r>
            <w:r>
              <w:rPr>
                <w:b/>
                <w:bCs/>
              </w:rPr>
              <w:softHyphen/>
              <w:t>торных способностей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jc w:val="both"/>
            </w:pPr>
            <w:r>
              <w:rPr>
                <w:b/>
                <w:bCs/>
              </w:rPr>
              <w:t>8—9 классы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Дальнейшее развитие психомоторных способностей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FD3CB5">
            <w:r>
              <w:t>Организуют совместные занятия футболом со сверстниками, осуществляют судейство игры. Выполняют правила игры, учатся уважительно относиться к сопернику и управлять своими эмоциями.</w:t>
            </w:r>
          </w:p>
          <w:p w:rsidR="003D5813" w:rsidRDefault="003D5813" w:rsidP="004F59DC">
            <w:pPr>
              <w:jc w:val="both"/>
            </w:pPr>
            <w:r>
              <w:t>Определяют степень утомления организма во время игровой деятельности, используют игровые действия футбола для комплексного развития физических способностей.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Применяют правила подбора одежды для занятий на открытом воздухе, используют игру в футбол как средство активного отдыха</w:t>
            </w:r>
          </w:p>
          <w:p w:rsidR="009C15E2" w:rsidRDefault="009C15E2" w:rsidP="004F59D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D5813" w:rsidTr="00F943E6">
        <w:trPr>
          <w:trHeight w:val="143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ind w:left="4640"/>
            </w:pPr>
            <w:r>
              <w:rPr>
                <w:b/>
                <w:bCs/>
              </w:rPr>
              <w:t>Волейбол</w:t>
            </w:r>
            <w:r w:rsidR="00C44A58">
              <w:rPr>
                <w:b/>
                <w:bCs/>
              </w:rPr>
              <w:t xml:space="preserve"> (16</w:t>
            </w:r>
            <w:r w:rsidR="005C1E52">
              <w:rPr>
                <w:b/>
                <w:bCs/>
              </w:rPr>
              <w:t xml:space="preserve"> ч)</w:t>
            </w:r>
          </w:p>
        </w:tc>
      </w:tr>
      <w:tr w:rsidR="003D5813" w:rsidTr="00ED2D17">
        <w:trPr>
          <w:trHeight w:val="92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Овладение техникой пере</w:t>
            </w:r>
            <w:r>
              <w:rPr>
                <w:b/>
                <w:bCs/>
              </w:rPr>
              <w:softHyphen/>
              <w:t>движений, остановок, по</w:t>
            </w:r>
            <w:r>
              <w:rPr>
                <w:b/>
                <w:bCs/>
              </w:rPr>
              <w:softHyphen/>
              <w:t>воротов и стоек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jc w:val="both"/>
            </w:pPr>
            <w:r>
              <w:rPr>
                <w:b/>
                <w:bCs/>
              </w:rPr>
              <w:t>8—9 классы</w:t>
            </w:r>
          </w:p>
          <w:p w:rsidR="009C15E2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Совершенствование </w:t>
            </w:r>
          </w:p>
          <w:p w:rsidR="009C15E2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техники передвижений, 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остановок, поворотов и стоек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15E2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Описывают технику изучаемых игровых приёмов и действий, осваивают их самостоятельно, выявляя и устраняя типичные ошибки. 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3D5813" w:rsidTr="00ED2D17">
        <w:trPr>
          <w:trHeight w:val="97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Освоение техники приёма и передач мяча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tabs>
                <w:tab w:val="left" w:pos="27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8класс</w:t>
            </w:r>
          </w:p>
          <w:p w:rsidR="003D5813" w:rsidRDefault="003D5813" w:rsidP="004F59DC">
            <w:pPr>
              <w:jc w:val="both"/>
            </w:pPr>
            <w:r>
              <w:t>Передача мяча над собой, во встречных колоннах. Отбивание мяча кулаком через сетку.</w:t>
            </w:r>
          </w:p>
          <w:p w:rsidR="003D5813" w:rsidRDefault="003D5813" w:rsidP="004F59DC">
            <w:pPr>
              <w:tabs>
                <w:tab w:val="left" w:pos="27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9класс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Передача мяча у сетки и в прыжке через сетку. Передача мяча сверху, стоя спиной к цели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Описывают технику изучаемых игровых приёмов и действий, осваивают их самостоятельно, выяв</w:t>
            </w:r>
            <w: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3D5813" w:rsidTr="00ED2D17">
        <w:trPr>
          <w:trHeight w:val="170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813" w:rsidRDefault="003D5813" w:rsidP="004F59DC">
            <w:pPr>
              <w:jc w:val="both"/>
            </w:pPr>
            <w:r>
              <w:rPr>
                <w:b/>
                <w:bCs/>
              </w:rPr>
              <w:lastRenderedPageBreak/>
              <w:t>Овладение игрой и ком</w:t>
            </w:r>
            <w:r>
              <w:rPr>
                <w:b/>
                <w:bCs/>
              </w:rPr>
              <w:softHyphen/>
              <w:t>плексное развитие психо</w:t>
            </w:r>
            <w:r>
              <w:rPr>
                <w:b/>
                <w:bCs/>
              </w:rPr>
              <w:softHyphen/>
              <w:t>моторных способностей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tabs>
                <w:tab w:val="left" w:pos="28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491084" w:rsidRPr="009727E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класс</w:t>
            </w:r>
          </w:p>
          <w:p w:rsidR="003D5813" w:rsidRDefault="003D5813" w:rsidP="004F59DC">
            <w:pPr>
              <w:jc w:val="both"/>
            </w:pPr>
            <w:r>
              <w:t>Игра по упрощённым правилам во</w:t>
            </w:r>
            <w:r>
              <w:softHyphen/>
              <w:t>лейбола.</w:t>
            </w:r>
          </w:p>
          <w:p w:rsidR="003D5813" w:rsidRDefault="003D5813" w:rsidP="004F59DC">
            <w:pPr>
              <w:jc w:val="both"/>
            </w:pPr>
            <w:r>
              <w:t>Совершенствование психомоторных способностей и навыков игры</w:t>
            </w:r>
          </w:p>
          <w:p w:rsidR="003D5813" w:rsidRDefault="003D5813" w:rsidP="004F59DC">
            <w:pPr>
              <w:tabs>
                <w:tab w:val="left" w:pos="28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491084" w:rsidRPr="009727E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класс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Совершенствование психомоторных способностей и навыков игры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9C15E2">
            <w:r>
              <w:t>Организуют совместные занятия волейболом со сверстниками, осуществляют судейство игры. Выполняют правила игры, учатся уважительно относиться к сопернику и управлять своими эмо</w:t>
            </w:r>
            <w:r>
              <w:softHyphen/>
              <w:t>циями.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Определяют степень утомления организма во время игровой деятельности, используют игро</w:t>
            </w:r>
            <w:r>
              <w:softHyphen/>
              <w:t>вые действия волейбола для комплексного разви</w:t>
            </w:r>
            <w:r>
              <w:softHyphen/>
              <w:t>тия физических способностей. Применяют правила подбора одежды для занятий на открытом воздухе, используют игру в во</w:t>
            </w:r>
            <w:r>
              <w:softHyphen/>
              <w:t>лейбол как средство активного отдыха</w:t>
            </w:r>
          </w:p>
        </w:tc>
      </w:tr>
      <w:tr w:rsidR="003D5813" w:rsidTr="009C15E2">
        <w:trPr>
          <w:trHeight w:val="69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ind w:left="100"/>
            </w:pPr>
            <w:r>
              <w:rPr>
                <w:b/>
                <w:bCs/>
              </w:rPr>
              <w:t>Развитие координационных способностей* (ориентиро</w:t>
            </w:r>
            <w:r>
              <w:rPr>
                <w:b/>
                <w:bCs/>
              </w:rPr>
              <w:softHyphen/>
              <w:t>вание в пространстве, быстрота реакций и пере</w:t>
            </w:r>
            <w:r>
              <w:rPr>
                <w:b/>
                <w:bCs/>
              </w:rPr>
              <w:softHyphen/>
              <w:t>строение двигательных действий, дифференцирование силовых, пространственных и временных параметров движений, способностей к согласованию движений и ритму)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tabs>
                <w:tab w:val="left" w:pos="27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491084" w:rsidRPr="009727E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класс</w:t>
            </w:r>
          </w:p>
          <w:p w:rsidR="003D5813" w:rsidRDefault="003D5813" w:rsidP="004F59DC">
            <w:pPr>
              <w:jc w:val="both"/>
            </w:pPr>
            <w:r>
              <w:t>Дальнейшее обучение технике движений.</w:t>
            </w:r>
          </w:p>
          <w:p w:rsidR="003D5813" w:rsidRDefault="003D5813" w:rsidP="004F59DC">
            <w:pPr>
              <w:tabs>
                <w:tab w:val="left" w:pos="28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491084"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класс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Совершенствование координационных способностей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ind w:left="80"/>
            </w:pPr>
            <w:r>
              <w:t>Используют игровые упражнения для развития названных координационных способностей</w:t>
            </w:r>
          </w:p>
        </w:tc>
      </w:tr>
      <w:tr w:rsidR="003D5813" w:rsidTr="00ED2D17">
        <w:trPr>
          <w:trHeight w:val="6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Развитие выносливости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491084" w:rsidP="00491084">
            <w:pPr>
              <w:tabs>
                <w:tab w:val="left" w:pos="282"/>
              </w:tabs>
              <w:suppressAutoHyphens w:val="0"/>
              <w:autoSpaceDN w:val="0"/>
              <w:jc w:val="both"/>
              <w:rPr>
                <w:b/>
                <w:bCs/>
              </w:rPr>
            </w:pPr>
            <w:r w:rsidRPr="00491084">
              <w:rPr>
                <w:b/>
                <w:bCs/>
              </w:rPr>
              <w:t xml:space="preserve">8 </w:t>
            </w:r>
            <w:r w:rsidR="003D5813">
              <w:rPr>
                <w:b/>
                <w:bCs/>
              </w:rPr>
              <w:t>класс</w:t>
            </w:r>
          </w:p>
          <w:p w:rsidR="003D5813" w:rsidRDefault="003D5813" w:rsidP="004F59DC">
            <w:pPr>
              <w:jc w:val="both"/>
            </w:pPr>
            <w:r>
              <w:t>Дальнейшее развитие выносливости.</w:t>
            </w:r>
          </w:p>
          <w:p w:rsidR="003D5813" w:rsidRDefault="00491084" w:rsidP="00491084">
            <w:pPr>
              <w:tabs>
                <w:tab w:val="left" w:pos="282"/>
              </w:tabs>
              <w:suppressAutoHyphens w:val="0"/>
              <w:autoSpaceDN w:val="0"/>
              <w:jc w:val="both"/>
              <w:rPr>
                <w:b/>
                <w:bCs/>
              </w:rPr>
            </w:pPr>
            <w:r w:rsidRPr="00491084">
              <w:rPr>
                <w:b/>
                <w:bCs/>
              </w:rPr>
              <w:t xml:space="preserve">9 </w:t>
            </w:r>
            <w:r w:rsidR="003D5813">
              <w:rPr>
                <w:b/>
                <w:bCs/>
              </w:rPr>
              <w:t>класс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Совершенствование выносливости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Определяют степень утомления организма во время игровой деятельности, используют игро</w:t>
            </w:r>
            <w:r>
              <w:softHyphen/>
              <w:t>вые действия для развития выносливости</w:t>
            </w:r>
          </w:p>
        </w:tc>
      </w:tr>
      <w:tr w:rsidR="003D5813" w:rsidTr="00ED2D17">
        <w:trPr>
          <w:trHeight w:val="67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9C15E2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Развитие скоростных и ско</w:t>
            </w:r>
            <w:r w:rsidR="003D5813">
              <w:rPr>
                <w:b/>
                <w:bCs/>
              </w:rPr>
              <w:t>ростно-силовых способно</w:t>
            </w:r>
            <w:r w:rsidR="003D5813">
              <w:rPr>
                <w:b/>
                <w:bCs/>
              </w:rPr>
              <w:softHyphen/>
              <w:t>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jc w:val="both"/>
            </w:pPr>
            <w:r>
              <w:rPr>
                <w:b/>
                <w:bCs/>
              </w:rPr>
              <w:t>8—9 классы</w:t>
            </w:r>
          </w:p>
          <w:p w:rsidR="003D5813" w:rsidRDefault="003D5813" w:rsidP="009C15E2">
            <w:pPr>
              <w:widowControl w:val="0"/>
              <w:autoSpaceDE w:val="0"/>
              <w:autoSpaceDN w:val="0"/>
              <w:adjustRightInd w:val="0"/>
            </w:pPr>
            <w:r>
              <w:t>Дальнейшее развитие скоростных и скоростно-силовых способностей. Совершенствование скоростных и скоростно-силовых способностей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Определяют степень утомления организма во время игровой деятельности, используют игро</w:t>
            </w:r>
            <w:r>
              <w:softHyphen/>
              <w:t>вые действия для развития скоростных и скоро</w:t>
            </w:r>
            <w:r>
              <w:softHyphen/>
              <w:t>стно-силовых способностей</w:t>
            </w:r>
          </w:p>
        </w:tc>
      </w:tr>
      <w:tr w:rsidR="003D5813" w:rsidTr="00ED2D17">
        <w:trPr>
          <w:trHeight w:val="97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Освоение техники нижней прямой подачи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491084" w:rsidP="00491084">
            <w:pPr>
              <w:tabs>
                <w:tab w:val="left" w:pos="282"/>
              </w:tabs>
              <w:suppressAutoHyphens w:val="0"/>
              <w:autoSpaceDN w:val="0"/>
              <w:jc w:val="both"/>
              <w:rPr>
                <w:b/>
                <w:bCs/>
              </w:rPr>
            </w:pPr>
            <w:r w:rsidRPr="009727EE">
              <w:rPr>
                <w:b/>
                <w:bCs/>
              </w:rPr>
              <w:t xml:space="preserve">8 </w:t>
            </w:r>
            <w:r w:rsidR="003D5813">
              <w:rPr>
                <w:b/>
                <w:bCs/>
              </w:rPr>
              <w:t>класс</w:t>
            </w:r>
          </w:p>
          <w:p w:rsidR="009C15E2" w:rsidRDefault="003D5813" w:rsidP="004F59DC">
            <w:pPr>
              <w:jc w:val="both"/>
            </w:pPr>
            <w:r>
              <w:t xml:space="preserve">Нижняя прямая подача мяча. </w:t>
            </w:r>
          </w:p>
          <w:p w:rsidR="003D5813" w:rsidRDefault="003D5813" w:rsidP="004F59DC">
            <w:pPr>
              <w:jc w:val="both"/>
            </w:pPr>
            <w:r>
              <w:t>Приём подачи.</w:t>
            </w:r>
          </w:p>
          <w:p w:rsidR="003D5813" w:rsidRDefault="00491084" w:rsidP="00491084">
            <w:pPr>
              <w:tabs>
                <w:tab w:val="left" w:pos="282"/>
              </w:tabs>
              <w:suppressAutoHyphens w:val="0"/>
              <w:autoSpaceDN w:val="0"/>
              <w:jc w:val="both"/>
              <w:rPr>
                <w:b/>
                <w:bCs/>
              </w:rPr>
            </w:pPr>
            <w:r w:rsidRPr="009727EE">
              <w:rPr>
                <w:b/>
                <w:bCs/>
              </w:rPr>
              <w:t xml:space="preserve">9 </w:t>
            </w:r>
            <w:r w:rsidR="003D5813">
              <w:rPr>
                <w:b/>
                <w:bCs/>
              </w:rPr>
              <w:t>класс</w:t>
            </w:r>
          </w:p>
          <w:p w:rsidR="009C15E2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Приём мяча, отражённого сеткой. 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Нижняя прямая подача мяча в заданную часть площадки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Описывают технику изучаемых игровых приёмов и действий, осваивают их самостоятельно, выяв</w:t>
            </w:r>
            <w: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3D5813" w:rsidTr="00ED2D17">
        <w:trPr>
          <w:trHeight w:val="9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lastRenderedPageBreak/>
              <w:t>Освоение техники прямого нападающего удара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tabs>
                <w:tab w:val="left" w:pos="25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491084" w:rsidRPr="009727E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класс</w:t>
            </w:r>
          </w:p>
          <w:p w:rsidR="009C15E2" w:rsidRDefault="003D5813" w:rsidP="004F59DC">
            <w:pPr>
              <w:jc w:val="both"/>
            </w:pPr>
            <w:r>
              <w:t xml:space="preserve">Дальнейшее обучение технике </w:t>
            </w:r>
          </w:p>
          <w:p w:rsidR="003D5813" w:rsidRDefault="003D5813" w:rsidP="004F59DC">
            <w:pPr>
              <w:jc w:val="both"/>
            </w:pPr>
            <w:r>
              <w:t>прямого нападающего удара.</w:t>
            </w:r>
          </w:p>
          <w:p w:rsidR="003D5813" w:rsidRDefault="003D5813" w:rsidP="004F59DC">
            <w:pPr>
              <w:tabs>
                <w:tab w:val="left" w:pos="26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491084" w:rsidRPr="009727E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класс</w:t>
            </w:r>
          </w:p>
          <w:p w:rsidR="009C15E2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Прямой нападающий удар </w:t>
            </w:r>
            <w:proofErr w:type="gramStart"/>
            <w:r>
              <w:t>при</w:t>
            </w:r>
            <w:proofErr w:type="gramEnd"/>
            <w:r>
              <w:t xml:space="preserve"> 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встречных передачах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Описывают технику изучаемых игровых приёмов и действий, осваивают их самостоятельно, выяв</w:t>
            </w:r>
            <w: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3D5813" w:rsidTr="00ED2D17">
        <w:trPr>
          <w:trHeight w:val="58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Закрепление техники владения мячом и развитие координационных способностей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jc w:val="both"/>
            </w:pPr>
            <w:r>
              <w:rPr>
                <w:b/>
                <w:bCs/>
              </w:rPr>
              <w:t>8—9 классы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Совершенствование координационных способностей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Моделируют технику освоенных игровых действий и приёмов, варьируют её в зависимо</w:t>
            </w:r>
            <w:r>
              <w:softHyphen/>
              <w:t>сти от ситуаций и условий, возникающих в про</w:t>
            </w:r>
            <w:r>
              <w:softHyphen/>
              <w:t>цессе игровой деятельности</w:t>
            </w:r>
          </w:p>
        </w:tc>
      </w:tr>
      <w:tr w:rsidR="003D5813" w:rsidTr="00ED2D17">
        <w:trPr>
          <w:trHeight w:val="6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Закрепление техники пере</w:t>
            </w:r>
            <w:r>
              <w:rPr>
                <w:b/>
                <w:bCs/>
              </w:rPr>
              <w:softHyphen/>
              <w:t>мещений, владения мячом и развитие координационных способностей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jc w:val="both"/>
            </w:pPr>
            <w:r>
              <w:rPr>
                <w:b/>
                <w:bCs/>
              </w:rPr>
              <w:t>8—9 классы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Совершенствование координационных способностей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Моделируют технику освоенных игровых действий и приёмов, варьируют её в зависимо</w:t>
            </w:r>
            <w:r>
              <w:softHyphen/>
              <w:t>сти от ситуаций и условий, возникающих в про</w:t>
            </w:r>
            <w:r>
              <w:softHyphen/>
              <w:t>цессе игровой деятельности</w:t>
            </w:r>
          </w:p>
        </w:tc>
      </w:tr>
      <w:tr w:rsidR="003D5813" w:rsidTr="00ED2D17">
        <w:trPr>
          <w:trHeight w:val="13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Освоение тактики игры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tabs>
                <w:tab w:val="left" w:pos="26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491084" w:rsidRPr="009727E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класс</w:t>
            </w:r>
          </w:p>
          <w:p w:rsidR="003D5813" w:rsidRDefault="003D5813" w:rsidP="004F59DC">
            <w:pPr>
              <w:jc w:val="both"/>
            </w:pPr>
            <w:r>
              <w:t>Дальнейшее обучение тактике игры. Совершенствование тактики освоен</w:t>
            </w:r>
            <w:r>
              <w:softHyphen/>
              <w:t>ных игровых действий.</w:t>
            </w:r>
          </w:p>
          <w:p w:rsidR="003D5813" w:rsidRDefault="003D5813" w:rsidP="004F59DC">
            <w:pPr>
              <w:tabs>
                <w:tab w:val="left" w:pos="25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491084" w:rsidRPr="009727E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класс</w:t>
            </w:r>
          </w:p>
          <w:p w:rsidR="009C15E2" w:rsidRDefault="003D5813" w:rsidP="009C15E2">
            <w:pPr>
              <w:widowControl w:val="0"/>
              <w:autoSpaceDE w:val="0"/>
              <w:autoSpaceDN w:val="0"/>
              <w:adjustRightInd w:val="0"/>
            </w:pPr>
            <w:r>
              <w:t xml:space="preserve">Совершенствование тактики освоенных игровых действий. </w:t>
            </w:r>
          </w:p>
          <w:p w:rsidR="009C15E2" w:rsidRDefault="003D5813" w:rsidP="009C15E2">
            <w:pPr>
              <w:widowControl w:val="0"/>
              <w:autoSpaceDE w:val="0"/>
              <w:autoSpaceDN w:val="0"/>
              <w:adjustRightInd w:val="0"/>
            </w:pPr>
            <w:r>
              <w:t xml:space="preserve">Игра в нападении в зоне 3. </w:t>
            </w:r>
          </w:p>
          <w:p w:rsidR="003D5813" w:rsidRDefault="003D5813" w:rsidP="009C15E2">
            <w:pPr>
              <w:widowControl w:val="0"/>
              <w:autoSpaceDE w:val="0"/>
              <w:autoSpaceDN w:val="0"/>
              <w:adjustRightInd w:val="0"/>
            </w:pPr>
            <w:r>
              <w:t>Игра в защите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Взаимодействуют со сверстниками в процессе совместного освоения тактики игровых действий, соблюдают правила безопасности. Моделируют тактику освоенных игровых действий, варьируют её в зависимости от ситуаций и условий, возникающих в процессе игро</w:t>
            </w:r>
            <w:r>
              <w:softHyphen/>
              <w:t>вой деятельности</w:t>
            </w:r>
          </w:p>
        </w:tc>
      </w:tr>
      <w:tr w:rsidR="003D5813" w:rsidTr="00ED2D17">
        <w:trPr>
          <w:trHeight w:val="21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Знания о спортивной игре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jc w:val="both"/>
            </w:pPr>
            <w:r>
              <w:rPr>
                <w:b/>
                <w:bCs/>
              </w:rPr>
              <w:t>8—9 классы</w:t>
            </w:r>
          </w:p>
          <w:p w:rsidR="009C15E2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Терминология избранной спортивной игры; техника ловли, передачи, ведения мяча или броска; тактика нападений (быстрый прорыв, расстановка игроков, позиционное нападение) и защиты (зонная и личная защита). </w:t>
            </w:r>
          </w:p>
          <w:p w:rsidR="009C15E2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Правила и организация избранной игры (цель и смысл игры, игровое поле, ко</w:t>
            </w:r>
            <w:r>
              <w:softHyphen/>
              <w:t>личество участников, поведение игро</w:t>
            </w:r>
            <w:r>
              <w:softHyphen/>
              <w:t xml:space="preserve">ков в нападении и защите). 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Правила техники безопасности при занятиях спортивными играми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C15E2" w:rsidRDefault="003D5813" w:rsidP="009C15E2">
            <w:pPr>
              <w:jc w:val="both"/>
            </w:pPr>
            <w:r>
              <w:t>Характеризуют технику и тактику выполнения соответствующих игровых двигательных дей</w:t>
            </w:r>
            <w:r>
              <w:softHyphen/>
              <w:t>ствий. Руковод</w:t>
            </w:r>
            <w:r w:rsidR="009C15E2">
              <w:t>ствуются правилами техники без</w:t>
            </w:r>
            <w:r w:rsidR="009C15E2">
              <w:softHyphen/>
              <w:t xml:space="preserve"> </w:t>
            </w:r>
            <w:r>
              <w:t xml:space="preserve">опасности. </w:t>
            </w:r>
          </w:p>
          <w:p w:rsidR="003D5813" w:rsidRDefault="003D5813" w:rsidP="009C15E2">
            <w:pPr>
              <w:jc w:val="both"/>
            </w:pPr>
            <w:r>
              <w:t>Объясняют правила и основы органи</w:t>
            </w:r>
            <w:r>
              <w:softHyphen/>
              <w:t>зации игры</w:t>
            </w:r>
          </w:p>
        </w:tc>
      </w:tr>
      <w:tr w:rsidR="003D5813" w:rsidTr="00FD3CB5">
        <w:trPr>
          <w:trHeight w:val="27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Самостоятельные занятия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jc w:val="both"/>
            </w:pPr>
            <w:r>
              <w:rPr>
                <w:b/>
                <w:bCs/>
              </w:rPr>
              <w:t>8—9 классы</w:t>
            </w:r>
          </w:p>
          <w:p w:rsidR="009C15E2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Упражнения по совершенствованию координационных, скоростно-силовых, силовых способностей и выносливости. Игровые упражнения по совершенствованию технических приёмов (ловля, передача, броски или удары в цель, ведение, сочетание при</w:t>
            </w:r>
            <w:r>
              <w:softHyphen/>
              <w:t xml:space="preserve">ёмов). </w:t>
            </w:r>
          </w:p>
          <w:p w:rsidR="009C15E2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Подвижные игры и игровые задания, приближённые к содержанию разучиваемых спортивных игр. 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Правила самоконтроля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Используют названные упражнения, подвижные игры и игровые задания в самостоятельных занятиях при решении задач физической, технической, тактической и спортивной подготовки. Осуществляют самоконтроль за физической на</w:t>
            </w:r>
            <w:r>
              <w:softHyphen/>
              <w:t>грузкой во время этих занятий</w:t>
            </w:r>
          </w:p>
        </w:tc>
      </w:tr>
      <w:tr w:rsidR="003D5813" w:rsidTr="00ED2D17">
        <w:trPr>
          <w:trHeight w:val="113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lastRenderedPageBreak/>
              <w:t>Овладение организаторски</w:t>
            </w:r>
            <w:r>
              <w:rPr>
                <w:b/>
                <w:bCs/>
              </w:rPr>
              <w:softHyphen/>
              <w:t>ми умениями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jc w:val="both"/>
            </w:pPr>
            <w:r>
              <w:rPr>
                <w:b/>
                <w:bCs/>
              </w:rPr>
              <w:t>8—9 классы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Организация и проведение подвижных игр и игровых заданий, приближённых к содержанию разучиваемой игры, помощь в судействе, комплектование команды, подготовка места проведения игры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Организуют со сверстниками совместные занятия по подвижным играм и игровым упражнениям, приближённых к содержанию разучиваемой игры, осуществляют помощь в судействе, комплектова</w:t>
            </w:r>
            <w:r>
              <w:softHyphen/>
              <w:t>нии команды, подготовке мест проведения игры</w:t>
            </w:r>
          </w:p>
        </w:tc>
      </w:tr>
      <w:tr w:rsidR="003D5813" w:rsidTr="00F943E6">
        <w:trPr>
          <w:trHeight w:val="235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ind w:left="4520"/>
            </w:pPr>
            <w:r>
              <w:rPr>
                <w:b/>
                <w:bCs/>
              </w:rPr>
              <w:t>Гимнастика</w:t>
            </w:r>
            <w:r w:rsidR="005C1E52">
              <w:rPr>
                <w:b/>
                <w:bCs/>
              </w:rPr>
              <w:t xml:space="preserve"> (24 ч)</w:t>
            </w:r>
          </w:p>
        </w:tc>
      </w:tr>
      <w:tr w:rsidR="003D5813" w:rsidTr="00ED2D17">
        <w:trPr>
          <w:trHeight w:val="60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Освоение строевых упражнений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jc w:val="both"/>
            </w:pPr>
            <w:r>
              <w:rPr>
                <w:b/>
                <w:bCs/>
              </w:rPr>
              <w:t>8 класс</w:t>
            </w:r>
          </w:p>
          <w:p w:rsidR="003D5813" w:rsidRDefault="003D5813" w:rsidP="004F59DC">
            <w:pPr>
              <w:ind w:left="20"/>
              <w:jc w:val="both"/>
            </w:pPr>
            <w:r>
              <w:t>Команда «Прямо!», повороты в движении направо, налево.</w:t>
            </w:r>
          </w:p>
          <w:p w:rsidR="003D5813" w:rsidRDefault="003D5813" w:rsidP="004F59DC">
            <w:pPr>
              <w:ind w:left="20"/>
              <w:jc w:val="both"/>
            </w:pPr>
            <w:r>
              <w:rPr>
                <w:b/>
                <w:bCs/>
              </w:rPr>
              <w:t xml:space="preserve"> 9 класс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ind w:left="20"/>
              <w:jc w:val="both"/>
            </w:pPr>
            <w:r>
              <w:t>Переход с шага на месте на ходьбу в колонне и в шеренге; перестроения из колонны по одному в колонны по два, по четыре в движении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ind w:left="80"/>
            </w:pPr>
            <w:r>
              <w:t>Различают строевые команды. Чётко выполняют строевые приёмы</w:t>
            </w:r>
          </w:p>
        </w:tc>
      </w:tr>
      <w:tr w:rsidR="003D5813" w:rsidTr="00ED2D17">
        <w:trPr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15E2" w:rsidRDefault="003D5813" w:rsidP="004F59DC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 xml:space="preserve">Освоение общеразвивающих упражнений </w:t>
            </w:r>
          </w:p>
          <w:p w:rsidR="009C15E2" w:rsidRDefault="003D5813" w:rsidP="004F59DC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 xml:space="preserve">без предметов на месте </w:t>
            </w:r>
          </w:p>
          <w:p w:rsidR="003D5813" w:rsidRDefault="003D5813" w:rsidP="004F59DC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outlineLvl w:val="1"/>
            </w:pPr>
            <w:r>
              <w:rPr>
                <w:b/>
                <w:bCs/>
              </w:rPr>
              <w:t xml:space="preserve">и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движений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keepNext/>
              <w:keepLines/>
              <w:jc w:val="both"/>
              <w:outlineLvl w:val="1"/>
            </w:pPr>
            <w:bookmarkStart w:id="1" w:name="bookmark2"/>
            <w:r>
              <w:rPr>
                <w:b/>
                <w:bCs/>
              </w:rPr>
              <w:t>8—9 классы</w:t>
            </w:r>
            <w:bookmarkEnd w:id="1"/>
          </w:p>
          <w:p w:rsidR="009C15E2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Совершенствование </w:t>
            </w:r>
            <w:proofErr w:type="gramStart"/>
            <w:r>
              <w:t>двигательных</w:t>
            </w:r>
            <w:proofErr w:type="gramEnd"/>
            <w:r>
              <w:t xml:space="preserve"> 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спо</w:t>
            </w:r>
            <w:r>
              <w:softHyphen/>
              <w:t>собностей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Описывают технику общеразвивающих упражнений и составляют комбинации из числа разученных упражнений</w:t>
            </w:r>
          </w:p>
        </w:tc>
      </w:tr>
      <w:tr w:rsidR="003D5813" w:rsidTr="00ED2D17">
        <w:trPr>
          <w:trHeight w:val="7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813" w:rsidRDefault="003D5813" w:rsidP="004F59DC">
            <w:pPr>
              <w:keepNext/>
              <w:keepLines/>
              <w:ind w:left="20"/>
              <w:jc w:val="both"/>
              <w:outlineLvl w:val="1"/>
            </w:pPr>
            <w:bookmarkStart w:id="2" w:name="bookmark3"/>
            <w:r>
              <w:rPr>
                <w:b/>
                <w:bCs/>
              </w:rPr>
              <w:t>Освоение общеразвивающих упражнений с предметами</w:t>
            </w:r>
            <w:bookmarkEnd w:id="2"/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keepNext/>
              <w:keepLines/>
              <w:jc w:val="both"/>
              <w:outlineLvl w:val="1"/>
            </w:pPr>
            <w:bookmarkStart w:id="3" w:name="bookmark4"/>
            <w:r>
              <w:rPr>
                <w:b/>
                <w:bCs/>
              </w:rPr>
              <w:t>8—9 классы</w:t>
            </w:r>
            <w:bookmarkEnd w:id="3"/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Совершенствование двигательных спо</w:t>
            </w:r>
            <w:r>
              <w:softHyphen/>
              <w:t>собностей с помощью гантелей (3— 5 кг), тренажёров, эспандеров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813" w:rsidRDefault="003D5813" w:rsidP="004F59DC">
            <w:pPr>
              <w:jc w:val="both"/>
            </w:pPr>
            <w:r>
              <w:t>Описывают технику общеразвивающих упражне</w:t>
            </w:r>
            <w:r>
              <w:softHyphen/>
              <w:t>ний с предметами и составляют комбинации из числа разученных упражнений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ind w:left="80"/>
            </w:pPr>
          </w:p>
        </w:tc>
      </w:tr>
      <w:tr w:rsidR="003D5813" w:rsidTr="00ED2D17">
        <w:trPr>
          <w:trHeight w:val="91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5E2" w:rsidRDefault="003D5813" w:rsidP="004F59DC">
            <w:pPr>
              <w:ind w:right="4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Освоение </w:t>
            </w:r>
          </w:p>
          <w:p w:rsidR="003D5813" w:rsidRDefault="003D5813" w:rsidP="004F59DC">
            <w:pPr>
              <w:ind w:right="40"/>
              <w:jc w:val="both"/>
            </w:pPr>
            <w:r>
              <w:rPr>
                <w:b/>
                <w:bCs/>
              </w:rPr>
              <w:t>и совершенство</w:t>
            </w:r>
            <w:r>
              <w:rPr>
                <w:b/>
                <w:bCs/>
              </w:rPr>
              <w:softHyphen/>
              <w:t>вание висов и упоров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keepNext/>
              <w:keepLines/>
              <w:tabs>
                <w:tab w:val="left" w:pos="217"/>
              </w:tabs>
              <w:jc w:val="both"/>
              <w:outlineLvl w:val="1"/>
              <w:rPr>
                <w:b/>
                <w:bCs/>
              </w:rPr>
            </w:pPr>
            <w:bookmarkStart w:id="4" w:name="bookmark5"/>
            <w:r>
              <w:rPr>
                <w:b/>
                <w:bCs/>
              </w:rPr>
              <w:t>8</w:t>
            </w:r>
            <w:r w:rsidR="00491084" w:rsidRPr="00E12AE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класс</w:t>
            </w:r>
            <w:bookmarkEnd w:id="4"/>
          </w:p>
          <w:p w:rsidR="003D5813" w:rsidRDefault="003D5813" w:rsidP="004F59DC">
            <w:pPr>
              <w:ind w:left="20" w:right="20"/>
              <w:jc w:val="both"/>
            </w:pPr>
            <w:r>
              <w:t xml:space="preserve">Мальчики: из виса на </w:t>
            </w:r>
            <w:proofErr w:type="spellStart"/>
            <w:r>
              <w:t>подколенках</w:t>
            </w:r>
            <w:proofErr w:type="spellEnd"/>
            <w:r>
              <w:t xml:space="preserve"> через стойку на руках опускание в упор присев; подъём махом назад в сед ноги врозь; подъём </w:t>
            </w:r>
            <w:proofErr w:type="spellStart"/>
            <w:r>
              <w:t>завесом</w:t>
            </w:r>
            <w:proofErr w:type="spellEnd"/>
            <w:r>
              <w:t xml:space="preserve"> </w:t>
            </w:r>
            <w:proofErr w:type="gramStart"/>
            <w:r>
              <w:t>вне</w:t>
            </w:r>
            <w:proofErr w:type="gramEnd"/>
            <w:r>
              <w:t>. Девочки: из упора на нижней жерди опускание вперёд в вис присев; из виса присев на нижней жерди махом од</w:t>
            </w:r>
            <w:r>
              <w:softHyphen/>
              <w:t xml:space="preserve">ной и толчком другой в вис прогнувшись с опорой на верхнюю жердь; </w:t>
            </w:r>
            <w:proofErr w:type="gramStart"/>
            <w:r>
              <w:t>вис</w:t>
            </w:r>
            <w:proofErr w:type="gramEnd"/>
            <w:r>
              <w:t xml:space="preserve"> лёжа на нижней жерди; сед боком на нижней жерди, соскок</w:t>
            </w:r>
          </w:p>
          <w:p w:rsidR="003D5813" w:rsidRDefault="003D5813" w:rsidP="004F59DC">
            <w:pPr>
              <w:keepNext/>
              <w:keepLines/>
              <w:tabs>
                <w:tab w:val="left" w:pos="222"/>
              </w:tabs>
              <w:jc w:val="both"/>
              <w:outlineLvl w:val="1"/>
              <w:rPr>
                <w:b/>
                <w:bCs/>
              </w:rPr>
            </w:pPr>
            <w:bookmarkStart w:id="5" w:name="bookmark6"/>
            <w:r>
              <w:rPr>
                <w:b/>
                <w:bCs/>
              </w:rPr>
              <w:t>9</w:t>
            </w:r>
            <w:r w:rsidR="00491084" w:rsidRPr="00E12AE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класс</w:t>
            </w:r>
            <w:bookmarkEnd w:id="5"/>
          </w:p>
          <w:p w:rsidR="003D5813" w:rsidRDefault="003D5813" w:rsidP="004F59DC">
            <w:pPr>
              <w:ind w:left="20" w:right="20"/>
              <w:jc w:val="both"/>
            </w:pPr>
            <w:proofErr w:type="gramStart"/>
            <w:r>
              <w:t xml:space="preserve">Мальчики: подъём переворотом в упор махом и силой; подъём махом вперёд в сед ноги врозь. </w:t>
            </w:r>
            <w:proofErr w:type="gramEnd"/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ind w:left="20" w:right="20"/>
              <w:jc w:val="both"/>
            </w:pPr>
            <w:r>
              <w:t xml:space="preserve">Девочки: </w:t>
            </w:r>
            <w:proofErr w:type="gramStart"/>
            <w:r>
              <w:t>вис</w:t>
            </w:r>
            <w:proofErr w:type="gramEnd"/>
            <w:r>
              <w:t xml:space="preserve"> прогнувшись на нижней жерди с опорой ног о верхнюю; переход в упор на нижнюю жердь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9C15E2">
            <w:pPr>
              <w:widowControl w:val="0"/>
              <w:autoSpaceDE w:val="0"/>
              <w:autoSpaceDN w:val="0"/>
              <w:adjustRightInd w:val="0"/>
            </w:pPr>
            <w:r>
              <w:t>Описывают технику данных упражнений и со</w:t>
            </w:r>
            <w:r>
              <w:softHyphen/>
              <w:t>ставляют гимнастические комбинации из числа разученных упражнений</w:t>
            </w:r>
          </w:p>
        </w:tc>
      </w:tr>
      <w:tr w:rsidR="003D5813" w:rsidTr="00ED2D17">
        <w:trPr>
          <w:trHeight w:val="153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lastRenderedPageBreak/>
              <w:t>Освоение опорных прыжков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491084" w:rsidP="00491084">
            <w:pPr>
              <w:tabs>
                <w:tab w:val="left" w:pos="277"/>
              </w:tabs>
              <w:suppressAutoHyphens w:val="0"/>
              <w:autoSpaceDN w:val="0"/>
              <w:ind w:left="80"/>
              <w:rPr>
                <w:b/>
                <w:bCs/>
              </w:rPr>
            </w:pPr>
            <w:r w:rsidRPr="00E12AE9">
              <w:rPr>
                <w:b/>
                <w:bCs/>
              </w:rPr>
              <w:t xml:space="preserve">8 </w:t>
            </w:r>
            <w:r w:rsidR="003D5813">
              <w:rPr>
                <w:b/>
                <w:bCs/>
              </w:rPr>
              <w:t>класс</w:t>
            </w:r>
          </w:p>
          <w:p w:rsidR="009C15E2" w:rsidRDefault="003D5813" w:rsidP="009C15E2">
            <w:r>
              <w:t xml:space="preserve">Мальчики: </w:t>
            </w:r>
            <w:proofErr w:type="gramStart"/>
            <w:r>
              <w:t>прыжок</w:t>
            </w:r>
            <w:proofErr w:type="gramEnd"/>
            <w:r>
              <w:t xml:space="preserve"> согнув ноги </w:t>
            </w:r>
          </w:p>
          <w:p w:rsidR="009C15E2" w:rsidRDefault="003D5813" w:rsidP="009C15E2">
            <w:r>
              <w:t xml:space="preserve">(козёл в длину, высота 110—115 см). </w:t>
            </w:r>
          </w:p>
          <w:p w:rsidR="003D5813" w:rsidRDefault="003D5813" w:rsidP="009C15E2">
            <w:r>
              <w:t xml:space="preserve">Девочки: прыжок боком с поворотом </w:t>
            </w:r>
            <w:r w:rsidR="009C15E2">
              <w:t>на 90° (конь в ширину, высота 110</w:t>
            </w:r>
            <w:r>
              <w:t xml:space="preserve"> см).</w:t>
            </w:r>
          </w:p>
          <w:p w:rsidR="003D5813" w:rsidRDefault="00491084" w:rsidP="00491084">
            <w:pPr>
              <w:tabs>
                <w:tab w:val="left" w:pos="277"/>
              </w:tabs>
              <w:suppressAutoHyphens w:val="0"/>
              <w:autoSpaceDN w:val="0"/>
              <w:ind w:left="80"/>
              <w:rPr>
                <w:b/>
                <w:bCs/>
              </w:rPr>
            </w:pPr>
            <w:r w:rsidRPr="00E12AE9">
              <w:rPr>
                <w:b/>
                <w:bCs/>
              </w:rPr>
              <w:t xml:space="preserve">9 </w:t>
            </w:r>
            <w:r w:rsidR="003D5813">
              <w:rPr>
                <w:b/>
                <w:bCs/>
              </w:rPr>
              <w:t>класс</w:t>
            </w:r>
          </w:p>
          <w:p w:rsidR="009C15E2" w:rsidRDefault="003D5813" w:rsidP="009C15E2">
            <w:pPr>
              <w:widowControl w:val="0"/>
              <w:autoSpaceDE w:val="0"/>
              <w:autoSpaceDN w:val="0"/>
              <w:adjustRightInd w:val="0"/>
            </w:pPr>
            <w:r>
              <w:t xml:space="preserve">Мальчики: </w:t>
            </w:r>
            <w:proofErr w:type="gramStart"/>
            <w:r>
              <w:t>прыжок</w:t>
            </w:r>
            <w:proofErr w:type="gramEnd"/>
            <w:r>
              <w:t xml:space="preserve"> согнув ноги </w:t>
            </w:r>
          </w:p>
          <w:p w:rsidR="009C15E2" w:rsidRDefault="003D5813" w:rsidP="009C15E2">
            <w:pPr>
              <w:widowControl w:val="0"/>
              <w:autoSpaceDE w:val="0"/>
              <w:autoSpaceDN w:val="0"/>
              <w:adjustRightInd w:val="0"/>
            </w:pPr>
            <w:r>
              <w:t xml:space="preserve">(козёл в длину, высота 115 см). </w:t>
            </w:r>
          </w:p>
          <w:p w:rsidR="003D5813" w:rsidRDefault="003D5813" w:rsidP="009C15E2">
            <w:pPr>
              <w:widowControl w:val="0"/>
              <w:autoSpaceDE w:val="0"/>
              <w:autoSpaceDN w:val="0"/>
              <w:adjustRightInd w:val="0"/>
            </w:pPr>
            <w:r>
              <w:t>Девочки: прыжок боком (конь в ши</w:t>
            </w:r>
            <w:r>
              <w:softHyphen/>
              <w:t>рину, высота 110 см)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Описывают технику данных упражнений и со</w:t>
            </w:r>
            <w:r>
              <w:softHyphen/>
              <w:t>ставляют гимнастические комбинации из числа разученных упражнений</w:t>
            </w:r>
          </w:p>
        </w:tc>
      </w:tr>
      <w:tr w:rsidR="003D5813" w:rsidTr="00ED2D17">
        <w:trPr>
          <w:trHeight w:val="19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Освоение акробатических упражнений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491084" w:rsidP="00491084">
            <w:pPr>
              <w:tabs>
                <w:tab w:val="left" w:pos="277"/>
              </w:tabs>
              <w:suppressAutoHyphens w:val="0"/>
              <w:autoSpaceDN w:val="0"/>
              <w:ind w:left="80"/>
              <w:rPr>
                <w:b/>
                <w:bCs/>
              </w:rPr>
            </w:pPr>
            <w:r w:rsidRPr="00E12AE9">
              <w:rPr>
                <w:b/>
                <w:bCs/>
              </w:rPr>
              <w:t xml:space="preserve">8 </w:t>
            </w:r>
            <w:r w:rsidR="003D5813">
              <w:rPr>
                <w:b/>
                <w:bCs/>
              </w:rPr>
              <w:t>класс</w:t>
            </w:r>
          </w:p>
          <w:p w:rsidR="003D5813" w:rsidRDefault="003D5813" w:rsidP="004F59DC">
            <w:pPr>
              <w:jc w:val="both"/>
            </w:pPr>
            <w:r>
              <w:t xml:space="preserve">Мальчики: кувырок назад в </w:t>
            </w:r>
            <w:proofErr w:type="gramStart"/>
            <w:r>
              <w:t>упор</w:t>
            </w:r>
            <w:proofErr w:type="gramEnd"/>
            <w:r>
              <w:t xml:space="preserve"> стоя ноги врозь; кувырок вперёд и назад; длинный кувырок; стойка на голове и руках.</w:t>
            </w:r>
          </w:p>
          <w:p w:rsidR="003D5813" w:rsidRDefault="003D5813" w:rsidP="004F59DC">
            <w:pPr>
              <w:jc w:val="both"/>
            </w:pPr>
            <w:r>
              <w:t xml:space="preserve">Девочки: «мост» и поворот в </w:t>
            </w:r>
            <w:proofErr w:type="gramStart"/>
            <w:r>
              <w:t>упор</w:t>
            </w:r>
            <w:proofErr w:type="gramEnd"/>
            <w:r>
              <w:t xml:space="preserve"> стоя на одном колене; кувырки впе</w:t>
            </w:r>
            <w:r>
              <w:softHyphen/>
              <w:t>рёд и назад.</w:t>
            </w:r>
          </w:p>
          <w:p w:rsidR="003D5813" w:rsidRDefault="00491084" w:rsidP="00491084">
            <w:pPr>
              <w:tabs>
                <w:tab w:val="left" w:pos="282"/>
              </w:tabs>
              <w:suppressAutoHyphens w:val="0"/>
              <w:autoSpaceDN w:val="0"/>
              <w:ind w:left="80"/>
              <w:rPr>
                <w:b/>
                <w:bCs/>
              </w:rPr>
            </w:pPr>
            <w:r w:rsidRPr="009727EE">
              <w:rPr>
                <w:b/>
                <w:bCs/>
              </w:rPr>
              <w:t xml:space="preserve">9 </w:t>
            </w:r>
            <w:r w:rsidR="003D5813">
              <w:rPr>
                <w:b/>
                <w:bCs/>
              </w:rPr>
              <w:t>класс</w:t>
            </w:r>
          </w:p>
          <w:p w:rsidR="009C15E2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Мальчики: из упора присев силой стойка на голове и руках; длинный кувырок вперёд с трёх шагов разбега. </w:t>
            </w:r>
          </w:p>
          <w:p w:rsidR="009C15E2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Девочки: равновесие на одной; 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выпад вперёд; кувырок вперёд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Описывают технику акробатических упражнений и составляют акробатические комбинации из числа разученных упражнений</w:t>
            </w:r>
          </w:p>
        </w:tc>
      </w:tr>
      <w:tr w:rsidR="003D5813" w:rsidTr="00ED2D17">
        <w:trPr>
          <w:trHeight w:val="54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Развитие координационных способностей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ind w:left="80"/>
            </w:pPr>
            <w:r>
              <w:rPr>
                <w:b/>
                <w:bCs/>
              </w:rPr>
              <w:t>8—9 классы</w:t>
            </w:r>
          </w:p>
          <w:p w:rsidR="003D5813" w:rsidRDefault="003D5813" w:rsidP="009C15E2">
            <w:pPr>
              <w:widowControl w:val="0"/>
              <w:autoSpaceDE w:val="0"/>
              <w:autoSpaceDN w:val="0"/>
              <w:adjustRightInd w:val="0"/>
            </w:pPr>
            <w:r>
              <w:t>Совершенствование координационных способностей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Используют гимнастические и акробатические упражнения </w:t>
            </w:r>
            <w:r w:rsidR="009C15E2">
              <w:t>для развития названных координа</w:t>
            </w:r>
            <w:r>
              <w:t>ционных способностей</w:t>
            </w:r>
          </w:p>
        </w:tc>
      </w:tr>
      <w:tr w:rsidR="003D5813" w:rsidTr="00ED2D17">
        <w:trPr>
          <w:trHeight w:val="57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Развитие силовых способностей и силовой выносливости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ind w:left="80"/>
            </w:pPr>
            <w:r>
              <w:rPr>
                <w:b/>
                <w:bCs/>
              </w:rPr>
              <w:t>8—9 классы</w:t>
            </w:r>
          </w:p>
          <w:p w:rsidR="003D5813" w:rsidRDefault="003D5813" w:rsidP="009C15E2">
            <w:pPr>
              <w:widowControl w:val="0"/>
              <w:autoSpaceDE w:val="0"/>
              <w:autoSpaceDN w:val="0"/>
              <w:adjustRightInd w:val="0"/>
            </w:pPr>
            <w:r>
              <w:t>Совершенствование силовых способностей и силовой выносливости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Используют данные упражнения для развития силовых способностей и силовой выносливости</w:t>
            </w:r>
          </w:p>
        </w:tc>
      </w:tr>
      <w:tr w:rsidR="003D5813" w:rsidTr="00ED2D17">
        <w:trPr>
          <w:trHeight w:val="57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491084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Развитие скоростно-сило</w:t>
            </w:r>
            <w:r w:rsidR="003D5813">
              <w:rPr>
                <w:b/>
                <w:bCs/>
              </w:rPr>
              <w:t>вых способностей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ind w:left="80"/>
              <w:rPr>
                <w:b/>
                <w:bCs/>
              </w:rPr>
            </w:pPr>
            <w:r>
              <w:rPr>
                <w:b/>
                <w:bCs/>
              </w:rPr>
              <w:t>8—9 классы</w:t>
            </w:r>
          </w:p>
          <w:p w:rsidR="003D5813" w:rsidRDefault="003D5813" w:rsidP="009C15E2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Совершенствование скоростно</w:t>
            </w:r>
            <w:r w:rsidR="00491084" w:rsidRPr="00491084">
              <w:rPr>
                <w:bCs/>
              </w:rPr>
              <w:t>-</w:t>
            </w:r>
            <w:r>
              <w:rPr>
                <w:bCs/>
              </w:rPr>
              <w:t>силовых способностей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Используют данные упражнения для развития скоростно-силовых способностей</w:t>
            </w:r>
          </w:p>
        </w:tc>
      </w:tr>
      <w:tr w:rsidR="003D5813" w:rsidTr="00ED2D17">
        <w:trPr>
          <w:trHeight w:val="57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Развитие гибкости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ind w:left="80"/>
              <w:rPr>
                <w:b/>
                <w:bCs/>
              </w:rPr>
            </w:pPr>
            <w:r>
              <w:rPr>
                <w:b/>
                <w:bCs/>
              </w:rPr>
              <w:t>8—9 классы</w:t>
            </w:r>
          </w:p>
          <w:p w:rsidR="003D5813" w:rsidRDefault="003D5813" w:rsidP="009C15E2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Совершенствование двигательных способностей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Используют данные упражнения для развития гибкости</w:t>
            </w:r>
          </w:p>
        </w:tc>
      </w:tr>
      <w:tr w:rsidR="003D5813" w:rsidTr="00ED2D17">
        <w:trPr>
          <w:trHeight w:val="57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Знания о физической куль</w:t>
            </w:r>
            <w:r>
              <w:rPr>
                <w:b/>
                <w:bCs/>
              </w:rPr>
              <w:softHyphen/>
              <w:t>туре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ind w:left="80"/>
              <w:rPr>
                <w:b/>
                <w:bCs/>
              </w:rPr>
            </w:pPr>
            <w:r>
              <w:rPr>
                <w:b/>
                <w:bCs/>
              </w:rPr>
              <w:t>8—9 классы</w:t>
            </w:r>
          </w:p>
          <w:p w:rsidR="003D5813" w:rsidRDefault="003D5813" w:rsidP="009C15E2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Значение гимнастических упражнений для развития координационных способностей; страховка и помощь во время занятий; обеспечение техники безопасности; упражнения для самостоятельной тренировки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Раскрывают значение гимнастических упражне</w:t>
            </w:r>
            <w:r>
              <w:softHyphen/>
              <w:t>ний для сохранения правильной осанки, разви</w:t>
            </w:r>
            <w:r>
              <w:softHyphen/>
              <w:t>тия физических способностей. Оказывают стра</w:t>
            </w:r>
            <w:r>
              <w:softHyphen/>
              <w:t>ховку и помощь во время занятий, соблюдают технику безопасности. Владеют упражнениями для организации самостоятельных тренировок</w:t>
            </w:r>
          </w:p>
        </w:tc>
      </w:tr>
      <w:tr w:rsidR="003D5813" w:rsidTr="00ED2D17">
        <w:trPr>
          <w:trHeight w:val="57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Самостоятельные занятия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ind w:left="80"/>
              <w:rPr>
                <w:b/>
                <w:bCs/>
              </w:rPr>
            </w:pPr>
            <w:r>
              <w:rPr>
                <w:b/>
                <w:bCs/>
              </w:rPr>
              <w:t>8—9 классы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ind w:left="80"/>
              <w:rPr>
                <w:bCs/>
              </w:rPr>
            </w:pPr>
            <w:r>
              <w:rPr>
                <w:bCs/>
              </w:rPr>
              <w:t>Совершенствование силовых, коорди</w:t>
            </w:r>
            <w:r>
              <w:rPr>
                <w:bCs/>
              </w:rPr>
              <w:softHyphen/>
              <w:t>национных способностей и гибкости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Используют изученные упражнения в самостоя</w:t>
            </w:r>
            <w:r>
              <w:softHyphen/>
              <w:t>тельных занятиях при решении задач физической и технической подготовки. Осуществляют само</w:t>
            </w:r>
            <w:r>
              <w:softHyphen/>
              <w:t>контроль за физической нагрузкой во время этих занятий</w:t>
            </w:r>
          </w:p>
        </w:tc>
      </w:tr>
      <w:tr w:rsidR="003D5813" w:rsidTr="00ED2D17">
        <w:trPr>
          <w:trHeight w:val="57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Овладение организаторски</w:t>
            </w:r>
            <w:r>
              <w:rPr>
                <w:b/>
                <w:bCs/>
              </w:rPr>
              <w:softHyphen/>
              <w:t>ми умениями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ind w:left="80"/>
              <w:rPr>
                <w:b/>
                <w:bCs/>
              </w:rPr>
            </w:pPr>
            <w:r>
              <w:rPr>
                <w:b/>
                <w:bCs/>
              </w:rPr>
              <w:t>8—9 классы</w:t>
            </w:r>
          </w:p>
          <w:p w:rsidR="009C15E2" w:rsidRDefault="003D5813" w:rsidP="004F59DC">
            <w:pPr>
              <w:widowControl w:val="0"/>
              <w:autoSpaceDE w:val="0"/>
              <w:autoSpaceDN w:val="0"/>
              <w:adjustRightInd w:val="0"/>
              <w:ind w:left="80"/>
              <w:rPr>
                <w:bCs/>
              </w:rPr>
            </w:pPr>
            <w:r>
              <w:rPr>
                <w:bCs/>
              </w:rPr>
              <w:t xml:space="preserve">Самостоятельное составление простейших комбинаций упражнений, направленных на развитие координационных и кондиционных способностей. 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ind w:left="80"/>
              <w:rPr>
                <w:bCs/>
              </w:rPr>
            </w:pPr>
            <w:r>
              <w:rPr>
                <w:bCs/>
              </w:rPr>
              <w:t>Дозировка упражнений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15E2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Составляют совместно с учителем простейшие комбинации упражнений, направленные на раз</w:t>
            </w:r>
            <w:r>
              <w:softHyphen/>
              <w:t xml:space="preserve">витие соответствующих физических способностей. 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Выполняют обязанности командира отделе</w:t>
            </w:r>
            <w:r>
              <w:softHyphen/>
              <w:t>ния. Оказывают помощь в установке и уборке снарядов. Соблюдают правила соревнований</w:t>
            </w:r>
          </w:p>
        </w:tc>
      </w:tr>
      <w:tr w:rsidR="003D5813" w:rsidTr="00F943E6">
        <w:trPr>
          <w:trHeight w:val="243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ind w:left="4200"/>
            </w:pPr>
            <w:r>
              <w:rPr>
                <w:b/>
                <w:bCs/>
              </w:rPr>
              <w:t>Лёгкая атлетика</w:t>
            </w:r>
            <w:r w:rsidR="005C1E52">
              <w:rPr>
                <w:b/>
                <w:bCs/>
              </w:rPr>
              <w:t xml:space="preserve"> (28 ч)</w:t>
            </w:r>
          </w:p>
        </w:tc>
      </w:tr>
      <w:tr w:rsidR="003D5813" w:rsidTr="009C15E2">
        <w:trPr>
          <w:trHeight w:val="112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Овладение техникой сприн</w:t>
            </w:r>
            <w:r>
              <w:rPr>
                <w:b/>
                <w:bCs/>
              </w:rPr>
              <w:softHyphen/>
              <w:t>терского бега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tabs>
                <w:tab w:val="left" w:pos="27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491084" w:rsidRPr="009727E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класс</w:t>
            </w:r>
          </w:p>
          <w:p w:rsidR="003D5813" w:rsidRDefault="003D5813" w:rsidP="004F59DC">
            <w:pPr>
              <w:jc w:val="both"/>
            </w:pPr>
            <w:r>
              <w:t>Низкий старт до 30 м</w:t>
            </w:r>
          </w:p>
          <w:p w:rsidR="003D5813" w:rsidRDefault="003D5813" w:rsidP="004F59DC">
            <w:pPr>
              <w:tabs>
                <w:tab w:val="left" w:pos="291"/>
              </w:tabs>
              <w:jc w:val="both"/>
            </w:pPr>
            <w:r>
              <w:t>от 70 до 80 м</w:t>
            </w:r>
          </w:p>
          <w:p w:rsidR="003D5813" w:rsidRDefault="003D5813" w:rsidP="004F59DC">
            <w:pPr>
              <w:tabs>
                <w:tab w:val="left" w:pos="282"/>
              </w:tabs>
              <w:jc w:val="both"/>
            </w:pPr>
            <w:r>
              <w:t>до 70 м.</w:t>
            </w:r>
          </w:p>
          <w:p w:rsidR="003D5813" w:rsidRDefault="003D5813" w:rsidP="004F59DC">
            <w:pPr>
              <w:tabs>
                <w:tab w:val="left" w:pos="27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491084" w:rsidRPr="009727E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класс</w:t>
            </w:r>
          </w:p>
          <w:p w:rsidR="003D5813" w:rsidRDefault="003D5813" w:rsidP="004F59DC">
            <w:r>
              <w:t>Дальнейшее обучение технике спринтерского бега.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</w:pPr>
            <w:r>
              <w:t>Совершенствование двигательных способностей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jc w:val="both"/>
            </w:pPr>
            <w:r>
              <w:t>Описывают технику выполнения беговых упраж</w:t>
            </w:r>
            <w:r>
              <w:softHyphen/>
              <w:t>нений, осваивают её самостоятельно, выявляют и устраняют характерные ошибки в процессе осво</w:t>
            </w:r>
            <w:r>
              <w:softHyphen/>
              <w:t>ения.</w:t>
            </w:r>
          </w:p>
          <w:p w:rsidR="003D5813" w:rsidRDefault="003D5813" w:rsidP="004F59DC">
            <w:pPr>
              <w:jc w:val="both"/>
            </w:pPr>
            <w:r>
              <w:t>Демонстрируют вариативное выполнение бего</w:t>
            </w:r>
            <w:r>
              <w:softHyphen/>
              <w:t>вых упражнений.</w:t>
            </w:r>
          </w:p>
          <w:p w:rsidR="003D5813" w:rsidRDefault="003D5813" w:rsidP="004F59DC">
            <w:pPr>
              <w:jc w:val="both"/>
            </w:pPr>
            <w:r>
              <w:t>Применяют беговые упражнения для развития соответствующих физических качеств, выбирают индивидуальный режим физической нагрузки, контролируют её по частоте сердечных сокраще</w:t>
            </w:r>
            <w:r>
              <w:softHyphen/>
              <w:t>ний.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Взаимодействуют со сверстниками в процессе совместного освоения беговых упражнений, соблюдают правила безопасности</w:t>
            </w:r>
          </w:p>
        </w:tc>
      </w:tr>
      <w:tr w:rsidR="003D5813" w:rsidTr="00ED2D17">
        <w:trPr>
          <w:trHeight w:val="183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Овладение техникой прыж</w:t>
            </w:r>
            <w:r>
              <w:rPr>
                <w:b/>
                <w:bCs/>
              </w:rPr>
              <w:softHyphen/>
              <w:t>ка в длину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tabs>
                <w:tab w:val="left" w:pos="27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491084" w:rsidRPr="009727E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класс</w:t>
            </w:r>
          </w:p>
          <w:p w:rsidR="003D5813" w:rsidRDefault="003D5813" w:rsidP="004F59DC">
            <w:pPr>
              <w:jc w:val="both"/>
            </w:pPr>
            <w:r>
              <w:t>Прыжки в длину с 11 — 13 шагов разбега.</w:t>
            </w:r>
          </w:p>
          <w:p w:rsidR="003D5813" w:rsidRDefault="003D5813" w:rsidP="004F59DC">
            <w:pPr>
              <w:tabs>
                <w:tab w:val="left" w:pos="27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491084" w:rsidRPr="009727E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класс</w:t>
            </w:r>
          </w:p>
          <w:p w:rsidR="009C15E2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Дальнейшее обучение технике прыжка 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 длину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jc w:val="both"/>
            </w:pPr>
            <w:r>
              <w:t>Описывают технику выполнения прыжковых упражнений, осваивают её самостоятельно, выявляют и устраняют характерные ошибки в процессе освоения.</w:t>
            </w:r>
          </w:p>
          <w:p w:rsidR="003D5813" w:rsidRDefault="003D5813" w:rsidP="004F59DC">
            <w:pPr>
              <w:jc w:val="both"/>
            </w:pPr>
            <w:r>
              <w:t>Демонстрируют вариативное выполнение прыжковых упражнений.</w:t>
            </w:r>
          </w:p>
          <w:p w:rsidR="003D5813" w:rsidRDefault="003D5813" w:rsidP="004F59DC">
            <w:pPr>
              <w:jc w:val="both"/>
            </w:pPr>
            <w:r>
              <w:t>Применяют прыжковые упражнения для развития соответствующих физических способностей, выбирают индивидуальный режим физической нагрузки, контролируют её по частоте сердечных сокращений.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Взаимодействуют со сверстниками в процессе совместного освоения прыжковых упражнений, соблюдают правила безопасности</w:t>
            </w:r>
          </w:p>
        </w:tc>
      </w:tr>
      <w:tr w:rsidR="003D5813" w:rsidTr="00FD3CB5">
        <w:trPr>
          <w:trHeight w:val="523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lastRenderedPageBreak/>
              <w:t>Овладение техникой прыжка в высоту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9C15E2" w:rsidP="004F59DC">
            <w:pPr>
              <w:tabs>
                <w:tab w:val="left" w:pos="27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3D5813">
              <w:rPr>
                <w:b/>
                <w:bCs/>
              </w:rPr>
              <w:t>8</w:t>
            </w:r>
            <w:r w:rsidR="00491084" w:rsidRPr="009727EE">
              <w:rPr>
                <w:b/>
                <w:bCs/>
              </w:rPr>
              <w:t xml:space="preserve"> </w:t>
            </w:r>
            <w:r w:rsidR="003D5813">
              <w:rPr>
                <w:b/>
                <w:bCs/>
              </w:rPr>
              <w:t>класс</w:t>
            </w:r>
          </w:p>
          <w:p w:rsidR="003D5813" w:rsidRDefault="003D5813" w:rsidP="004F59DC">
            <w:pPr>
              <w:jc w:val="both"/>
            </w:pPr>
            <w:r>
              <w:t>Прыжки в высоту с 7-9 шагов разбега.</w:t>
            </w:r>
          </w:p>
          <w:p w:rsidR="003D5813" w:rsidRDefault="009C15E2" w:rsidP="004F59DC">
            <w:pPr>
              <w:tabs>
                <w:tab w:val="left" w:pos="27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3D5813">
              <w:rPr>
                <w:b/>
                <w:bCs/>
              </w:rPr>
              <w:t>9</w:t>
            </w:r>
            <w:r w:rsidR="00491084" w:rsidRPr="009727EE">
              <w:rPr>
                <w:b/>
                <w:bCs/>
              </w:rPr>
              <w:t xml:space="preserve"> </w:t>
            </w:r>
            <w:r w:rsidR="003D5813">
              <w:rPr>
                <w:b/>
                <w:bCs/>
              </w:rPr>
              <w:t>класс</w:t>
            </w:r>
          </w:p>
          <w:p w:rsidR="009C15E2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Совершенствование техники прыжка 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 высоту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jc w:val="both"/>
            </w:pPr>
            <w:r>
              <w:t>Описывают технику выполнения прыжковых уп</w:t>
            </w:r>
            <w:r>
              <w:softHyphen/>
              <w:t>ражнений, осваивают её самостоятельно, выявля</w:t>
            </w:r>
            <w:r>
              <w:softHyphen/>
              <w:t>ют и устраняют характерные ошибки в процессе освоения.</w:t>
            </w:r>
          </w:p>
          <w:p w:rsidR="003D5813" w:rsidRDefault="003D5813" w:rsidP="004F59DC">
            <w:pPr>
              <w:jc w:val="both"/>
            </w:pPr>
            <w:r>
              <w:t>Демонстрируют вариативное выполнение прыж</w:t>
            </w:r>
            <w:r>
              <w:softHyphen/>
              <w:t>ковых упражнений.</w:t>
            </w:r>
          </w:p>
          <w:p w:rsidR="003D5813" w:rsidRDefault="003D5813" w:rsidP="004F59DC">
            <w:pPr>
              <w:jc w:val="both"/>
            </w:pPr>
            <w:r>
              <w:t>Применяют прыжковые упражнения для разви</w:t>
            </w:r>
            <w:r>
              <w:softHyphen/>
              <w:t>тия соответствующих физических способностей, выбирают индивидуальный режим физической нагрузки, контролируют её по частоте сердечных сокращений.</w:t>
            </w:r>
          </w:p>
          <w:p w:rsidR="009C15E2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Взаимодействуют со сверстниками в процессе совместного освоения прыжковых упражнений, соблюдают правила безопасности</w:t>
            </w:r>
          </w:p>
        </w:tc>
      </w:tr>
      <w:tr w:rsidR="003D5813" w:rsidTr="00ED2D17">
        <w:trPr>
          <w:trHeight w:val="366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Овладение техникой метания малого мяча в цель и на дальность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813" w:rsidRDefault="00FD3CB5" w:rsidP="004F59DC">
            <w:pPr>
              <w:tabs>
                <w:tab w:val="left" w:pos="25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3D5813">
              <w:rPr>
                <w:b/>
                <w:bCs/>
              </w:rPr>
              <w:t>8</w:t>
            </w:r>
            <w:r w:rsidR="00491084" w:rsidRPr="009727EE">
              <w:rPr>
                <w:b/>
                <w:bCs/>
              </w:rPr>
              <w:t xml:space="preserve"> </w:t>
            </w:r>
            <w:r w:rsidR="003D5813">
              <w:rPr>
                <w:b/>
                <w:bCs/>
              </w:rPr>
              <w:t>класс</w:t>
            </w:r>
          </w:p>
          <w:p w:rsidR="003D5813" w:rsidRDefault="003D5813" w:rsidP="004F59DC">
            <w:pPr>
              <w:tabs>
                <w:tab w:val="left" w:pos="277"/>
              </w:tabs>
              <w:jc w:val="both"/>
              <w:rPr>
                <w:bCs/>
              </w:rPr>
            </w:pPr>
            <w:r>
              <w:rPr>
                <w:bCs/>
              </w:rPr>
              <w:t>Дальнейшее овладение техникой метания малого мяча в цель и на даль</w:t>
            </w:r>
            <w:r>
              <w:rPr>
                <w:bCs/>
              </w:rPr>
              <w:softHyphen/>
              <w:t>ность.</w:t>
            </w:r>
          </w:p>
          <w:p w:rsidR="0066363A" w:rsidRDefault="003D5813" w:rsidP="004F59DC">
            <w:pPr>
              <w:tabs>
                <w:tab w:val="left" w:pos="277"/>
              </w:tabs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Метание теннисного мяча в горизон</w:t>
            </w:r>
            <w:r>
              <w:rPr>
                <w:bCs/>
              </w:rPr>
              <w:softHyphen/>
              <w:t xml:space="preserve">тальную и вертикальную цель (1X1 м) (девушки — с расстояния 12—14 м, </w:t>
            </w:r>
            <w:proofErr w:type="gramEnd"/>
          </w:p>
          <w:p w:rsidR="0066363A" w:rsidRDefault="003D5813" w:rsidP="004F59DC">
            <w:pPr>
              <w:tabs>
                <w:tab w:val="left" w:pos="277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юноши — до 16 м). </w:t>
            </w:r>
          </w:p>
          <w:p w:rsidR="0066363A" w:rsidRDefault="003D5813" w:rsidP="004F59DC">
            <w:pPr>
              <w:tabs>
                <w:tab w:val="left" w:pos="277"/>
              </w:tabs>
              <w:jc w:val="both"/>
              <w:rPr>
                <w:bCs/>
              </w:rPr>
            </w:pPr>
            <w:r>
              <w:rPr>
                <w:bCs/>
              </w:rPr>
              <w:t>Бросок набивного мяча (2 кг) двумя руками из различных исходных поло</w:t>
            </w:r>
            <w:r>
              <w:rPr>
                <w:bCs/>
              </w:rPr>
              <w:softHyphen/>
              <w:t xml:space="preserve">жений с места, с шага, с двух шагов, с трёх шагов, </w:t>
            </w:r>
          </w:p>
          <w:p w:rsidR="003D5813" w:rsidRDefault="003D5813" w:rsidP="004F59DC">
            <w:pPr>
              <w:tabs>
                <w:tab w:val="left" w:pos="277"/>
              </w:tabs>
              <w:jc w:val="both"/>
              <w:rPr>
                <w:bCs/>
              </w:rPr>
            </w:pPr>
            <w:r>
              <w:rPr>
                <w:bCs/>
              </w:rPr>
              <w:t>с четырёх шагов вперёд- вверх.</w:t>
            </w:r>
          </w:p>
          <w:p w:rsidR="003D5813" w:rsidRDefault="00FD3CB5" w:rsidP="004F59DC">
            <w:pPr>
              <w:tabs>
                <w:tab w:val="left" w:pos="25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3D5813">
              <w:rPr>
                <w:b/>
                <w:bCs/>
              </w:rPr>
              <w:t>9</w:t>
            </w:r>
            <w:r w:rsidR="00491084" w:rsidRPr="00E12AE9">
              <w:rPr>
                <w:b/>
                <w:bCs/>
              </w:rPr>
              <w:t xml:space="preserve"> </w:t>
            </w:r>
            <w:r w:rsidR="003D5813">
              <w:rPr>
                <w:b/>
                <w:bCs/>
              </w:rPr>
              <w:t>класс</w:t>
            </w:r>
          </w:p>
          <w:p w:rsidR="003D5813" w:rsidRDefault="003D5813" w:rsidP="004F59DC">
            <w:pPr>
              <w:tabs>
                <w:tab w:val="left" w:pos="277"/>
              </w:tabs>
              <w:jc w:val="both"/>
              <w:rPr>
                <w:bCs/>
              </w:rPr>
            </w:pPr>
            <w:r>
              <w:rPr>
                <w:bCs/>
              </w:rPr>
              <w:t>Метание теннисного мяча и мяча ве</w:t>
            </w:r>
            <w:r>
              <w:rPr>
                <w:bCs/>
              </w:rPr>
              <w:softHyphen/>
              <w:t>сом 150 г с места на дальность, с 4—5 бросковых шагов с укороченного и полного разбега на дальность, в кори</w:t>
            </w:r>
            <w:r>
              <w:rPr>
                <w:bCs/>
              </w:rPr>
              <w:softHyphen/>
              <w:t xml:space="preserve">дор 10 м и на заданное расстояние; </w:t>
            </w:r>
            <w:proofErr w:type="gramStart"/>
            <w:r>
              <w:rPr>
                <w:bCs/>
              </w:rPr>
              <w:t>в</w:t>
            </w:r>
            <w:proofErr w:type="gramEnd"/>
          </w:p>
          <w:p w:rsidR="0066363A" w:rsidRDefault="003D5813" w:rsidP="004F59DC">
            <w:pPr>
              <w:widowControl w:val="0"/>
              <w:tabs>
                <w:tab w:val="left" w:pos="277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горизонтальную и вертикальную цель (1x1 м) с расстояния (юноши — до 18 м, девушки — 12—14 м). </w:t>
            </w:r>
          </w:p>
          <w:p w:rsidR="0066363A" w:rsidRDefault="003D5813" w:rsidP="004F59DC">
            <w:pPr>
              <w:widowControl w:val="0"/>
              <w:tabs>
                <w:tab w:val="left" w:pos="277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Бросок набивного мяча (юноши — 3 кг, девушки — 2 кг) двумя руками </w:t>
            </w:r>
          </w:p>
          <w:p w:rsidR="003D5813" w:rsidRDefault="003D5813" w:rsidP="004F59DC">
            <w:pPr>
              <w:widowControl w:val="0"/>
              <w:tabs>
                <w:tab w:val="left" w:pos="277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из ра</w:t>
            </w:r>
            <w:r w:rsidR="0066363A">
              <w:rPr>
                <w:bCs/>
              </w:rPr>
              <w:t>зличных и. п. с места и с двух-</w:t>
            </w:r>
            <w:r>
              <w:rPr>
                <w:bCs/>
              </w:rPr>
              <w:t>четырёх шагов вперёд-вверх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jc w:val="both"/>
            </w:pPr>
            <w:r>
              <w:t>Описывают технику выполнения метательных упражнений, осваивают её самостоятельно, выяв</w:t>
            </w:r>
            <w:r>
              <w:softHyphen/>
              <w:t>ляют и устраняют характерные ошибки в процес</w:t>
            </w:r>
            <w:r>
              <w:softHyphen/>
              <w:t>се освоения.</w:t>
            </w:r>
          </w:p>
          <w:p w:rsidR="003D5813" w:rsidRDefault="003D5813" w:rsidP="004F59DC">
            <w:pPr>
              <w:jc w:val="both"/>
            </w:pPr>
            <w:r>
              <w:t>Демонстрируют вариативное выполнение мета</w:t>
            </w:r>
            <w:r>
              <w:softHyphen/>
              <w:t>тельных упражнений.</w:t>
            </w:r>
          </w:p>
          <w:p w:rsidR="0066363A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Применяют метательные упражнения для разви</w:t>
            </w:r>
            <w:r>
              <w:softHyphen/>
              <w:t xml:space="preserve">тия соответствующих физических способностей. 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Взаимодействуют со сверстниками в процессе совместного освоения метательных упражнений, соблюдают правила безопасности</w:t>
            </w:r>
          </w:p>
        </w:tc>
      </w:tr>
      <w:tr w:rsidR="003D5813" w:rsidTr="00ED2D17">
        <w:trPr>
          <w:trHeight w:val="99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1047A1" w:rsidP="004F59DC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Развитие скоростно-сило</w:t>
            </w:r>
            <w:r w:rsidR="003D5813">
              <w:rPr>
                <w:b/>
                <w:bCs/>
              </w:rPr>
              <w:t>вых способностей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tabs>
                <w:tab w:val="left" w:pos="27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8</w:t>
            </w:r>
            <w:r w:rsidR="00491084" w:rsidRPr="009727E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класс</w:t>
            </w:r>
          </w:p>
          <w:p w:rsidR="0066363A" w:rsidRDefault="0066363A" w:rsidP="004F59DC">
            <w:pPr>
              <w:tabs>
                <w:tab w:val="left" w:pos="277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 w:rsidR="003D5813">
              <w:rPr>
                <w:bCs/>
              </w:rPr>
              <w:t xml:space="preserve">Дальнейшее развитие </w:t>
            </w:r>
            <w:proofErr w:type="gramStart"/>
            <w:r w:rsidR="003D5813">
              <w:rPr>
                <w:bCs/>
              </w:rPr>
              <w:t>скоростно-силовых</w:t>
            </w:r>
            <w:proofErr w:type="gramEnd"/>
            <w:r w:rsidR="003D5813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</w:p>
          <w:p w:rsidR="003D5813" w:rsidRDefault="0066363A" w:rsidP="004F59DC">
            <w:pPr>
              <w:tabs>
                <w:tab w:val="left" w:pos="277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 w:rsidR="003D5813">
              <w:rPr>
                <w:bCs/>
              </w:rPr>
              <w:t>способностей.</w:t>
            </w:r>
          </w:p>
          <w:p w:rsidR="003D5813" w:rsidRDefault="003D5813" w:rsidP="004F59DC">
            <w:pPr>
              <w:tabs>
                <w:tab w:val="left" w:pos="27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9</w:t>
            </w:r>
            <w:r w:rsidR="00491084" w:rsidRPr="009727E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класс</w:t>
            </w:r>
          </w:p>
          <w:p w:rsidR="0066363A" w:rsidRDefault="0066363A" w:rsidP="004F59DC">
            <w:pPr>
              <w:widowControl w:val="0"/>
              <w:tabs>
                <w:tab w:val="left" w:pos="277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 w:rsidR="003D5813">
              <w:rPr>
                <w:bCs/>
              </w:rPr>
              <w:t xml:space="preserve">Совершенствование </w:t>
            </w:r>
            <w:proofErr w:type="gramStart"/>
            <w:r w:rsidR="003D5813">
              <w:rPr>
                <w:bCs/>
              </w:rPr>
              <w:t>скоростно-силовых</w:t>
            </w:r>
            <w:proofErr w:type="gramEnd"/>
            <w:r w:rsidR="003D5813">
              <w:rPr>
                <w:bCs/>
              </w:rPr>
              <w:t xml:space="preserve"> </w:t>
            </w:r>
          </w:p>
          <w:p w:rsidR="003D5813" w:rsidRDefault="0066363A" w:rsidP="004F59DC">
            <w:pPr>
              <w:widowControl w:val="0"/>
              <w:tabs>
                <w:tab w:val="left" w:pos="277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 w:rsidR="003D5813">
              <w:rPr>
                <w:bCs/>
              </w:rPr>
              <w:t>способностей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Применяют разученные упражнения для разви</w:t>
            </w:r>
            <w:r>
              <w:softHyphen/>
              <w:t>тия скоростно-силовых способностей</w:t>
            </w:r>
          </w:p>
        </w:tc>
      </w:tr>
      <w:tr w:rsidR="003D5813" w:rsidTr="00ED2D17">
        <w:trPr>
          <w:trHeight w:val="26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Знания о физической куль</w:t>
            </w:r>
            <w:r>
              <w:rPr>
                <w:b/>
                <w:bCs/>
              </w:rPr>
              <w:softHyphen/>
              <w:t>туре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363A" w:rsidRDefault="003D5813" w:rsidP="004F59DC">
            <w:pPr>
              <w:widowControl w:val="0"/>
              <w:tabs>
                <w:tab w:val="left" w:pos="277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Влияние легкоатлетических упражнений на укрепление здоровья и основные системы организма; название ра</w:t>
            </w:r>
            <w:r>
              <w:rPr>
                <w:bCs/>
              </w:rPr>
              <w:softHyphen/>
              <w:t xml:space="preserve">зучиваемых </w:t>
            </w:r>
            <w:r>
              <w:rPr>
                <w:bCs/>
              </w:rPr>
              <w:lastRenderedPageBreak/>
              <w:t xml:space="preserve">упражнений и основы правильной техники их выполнения; правила соревнований в беге, прыжках и метаниях; разминка для выполнения легкоатлетических упражнений; представления о темпе, скорости и объёме легкоатлетических упражнений, направленных на развитие выносливости, быстроты, силы, координационных способностей. </w:t>
            </w:r>
          </w:p>
          <w:p w:rsidR="003D5813" w:rsidRDefault="003D5813" w:rsidP="004F59DC">
            <w:pPr>
              <w:widowControl w:val="0"/>
              <w:tabs>
                <w:tab w:val="left" w:pos="277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Правила техники безопасности при занятиях лёгкой атлетикой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363A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Раскрывают значение легкоатлетических упраж</w:t>
            </w:r>
            <w:r>
              <w:softHyphen/>
              <w:t xml:space="preserve">нений для укрепления здоровья и основных </w:t>
            </w:r>
            <w:r>
              <w:lastRenderedPageBreak/>
              <w:t>сис</w:t>
            </w:r>
            <w:r>
              <w:softHyphen/>
              <w:t>тем организма и для развития физических спо</w:t>
            </w:r>
            <w:r>
              <w:softHyphen/>
              <w:t>собностей. Соблюдают технику безопасности. Осваивают упражнения для организации само</w:t>
            </w:r>
            <w:r>
              <w:softHyphen/>
              <w:t xml:space="preserve">стоятельных тренировок. 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Раскрывают понятие техники выполнения легкоатлетических упраж</w:t>
            </w:r>
            <w:r>
              <w:softHyphen/>
              <w:t>нений и правила соревнований</w:t>
            </w:r>
          </w:p>
        </w:tc>
      </w:tr>
      <w:tr w:rsidR="003D5813" w:rsidTr="00ED2D17">
        <w:trPr>
          <w:trHeight w:val="99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Самостоятельные занятия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363A" w:rsidRDefault="003D5813" w:rsidP="004F59DC">
            <w:pPr>
              <w:widowControl w:val="0"/>
              <w:tabs>
                <w:tab w:val="left" w:pos="277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Упражнения и простейшие программы разви</w:t>
            </w:r>
            <w:r w:rsidR="0066363A">
              <w:rPr>
                <w:bCs/>
              </w:rPr>
              <w:t>тия выносливости, скоростно-си</w:t>
            </w:r>
            <w:r>
              <w:rPr>
                <w:bCs/>
              </w:rPr>
              <w:t xml:space="preserve">ловых, скоростных и координационных способностей на основе освоенных легкоатлетических упражнений. </w:t>
            </w:r>
          </w:p>
          <w:p w:rsidR="003D5813" w:rsidRDefault="003D5813" w:rsidP="004F59DC">
            <w:pPr>
              <w:widowControl w:val="0"/>
              <w:tabs>
                <w:tab w:val="left" w:pos="277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Правила самоконтроля и гигиены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Используют названные упражнения в самостоя</w:t>
            </w:r>
            <w:r>
              <w:softHyphen/>
              <w:t>тельных занятиях при решении задач физической и технической подготовки. Осуществляют самоконтроль за физической нагрузкой во время этих занятий</w:t>
            </w:r>
          </w:p>
        </w:tc>
      </w:tr>
      <w:tr w:rsidR="003D5813" w:rsidTr="00ED2D17">
        <w:trPr>
          <w:trHeight w:val="24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Овладение организаторскими умениями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tabs>
                <w:tab w:val="left" w:pos="277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Измерение результатов; подача команд; демонстрация упражнений; помощь в оценке результатов и проведении соревнований, в подготовке места проведения занятий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43E6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Составляют совместно с учителем простейшие комбинации упражнений, направленные на раз</w:t>
            </w:r>
            <w:r>
              <w:softHyphen/>
              <w:t>витие соответствующих физических способно</w:t>
            </w:r>
            <w:r>
              <w:softHyphen/>
              <w:t>стей. Измеряют результаты, помогают их оцени</w:t>
            </w:r>
            <w:r>
              <w:softHyphen/>
              <w:t>вать и проводить соревнования. Оказывают по</w:t>
            </w:r>
            <w:r>
              <w:softHyphen/>
              <w:t>мощь в подготовке мест проведения занятий. Соблюдают правила соревнований</w:t>
            </w:r>
          </w:p>
        </w:tc>
      </w:tr>
      <w:tr w:rsidR="00F943E6" w:rsidTr="00F943E6">
        <w:trPr>
          <w:trHeight w:val="267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3E6" w:rsidRPr="00F943E6" w:rsidRDefault="00F943E6" w:rsidP="00F943E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943E6">
              <w:rPr>
                <w:b/>
              </w:rPr>
              <w:t>Лыжная подготовка (лыжные гонки)</w:t>
            </w:r>
            <w:r w:rsidR="005C1E52">
              <w:rPr>
                <w:b/>
              </w:rPr>
              <w:t xml:space="preserve"> (28 ч)</w:t>
            </w:r>
          </w:p>
        </w:tc>
      </w:tr>
      <w:tr w:rsidR="00F943E6" w:rsidTr="00ED2D17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3E6" w:rsidRDefault="00F943E6" w:rsidP="004F59DC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Освоение техники лыжных ходов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3E6" w:rsidRPr="006242BF" w:rsidRDefault="00F943E6" w:rsidP="00F943E6">
            <w:pPr>
              <w:ind w:left="80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006242BF">
              <w:rPr>
                <w:b/>
                <w:bCs/>
              </w:rPr>
              <w:t xml:space="preserve"> класс</w:t>
            </w:r>
          </w:p>
          <w:p w:rsidR="00F943E6" w:rsidRPr="006242BF" w:rsidRDefault="00270242" w:rsidP="0066363A">
            <w:pPr>
              <w:rPr>
                <w:bCs/>
              </w:rPr>
            </w:pPr>
            <w:r>
              <w:rPr>
                <w:bCs/>
              </w:rPr>
              <w:t>Одновременный одношажный ход (стартовый вариант)</w:t>
            </w:r>
            <w:r w:rsidR="00F943E6" w:rsidRPr="006242BF">
              <w:rPr>
                <w:bCs/>
              </w:rPr>
              <w:t xml:space="preserve">. </w:t>
            </w:r>
            <w:r>
              <w:rPr>
                <w:bCs/>
              </w:rPr>
              <w:t>Коньковый ход. Торможение и поворот «плугом». Прохождение дистанции 4</w:t>
            </w:r>
            <w:r w:rsidR="00F943E6" w:rsidRPr="006242BF">
              <w:rPr>
                <w:bCs/>
              </w:rPr>
              <w:t>,5 км.</w:t>
            </w:r>
          </w:p>
          <w:p w:rsidR="00F943E6" w:rsidRPr="006242BF" w:rsidRDefault="00270242" w:rsidP="0066363A">
            <w:pPr>
              <w:rPr>
                <w:bCs/>
              </w:rPr>
            </w:pPr>
            <w:r>
              <w:rPr>
                <w:bCs/>
              </w:rPr>
              <w:t>Игры: «Гонки с выбыванием», «Как по часам», «Биатлон»</w:t>
            </w:r>
            <w:r w:rsidR="00F943E6" w:rsidRPr="006242BF">
              <w:rPr>
                <w:bCs/>
              </w:rPr>
              <w:t>.</w:t>
            </w:r>
          </w:p>
          <w:p w:rsidR="00F943E6" w:rsidRPr="006242BF" w:rsidRDefault="00F943E6" w:rsidP="00F943E6">
            <w:pPr>
              <w:ind w:left="80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Pr="006242BF">
              <w:rPr>
                <w:b/>
                <w:bCs/>
              </w:rPr>
              <w:t xml:space="preserve"> класс</w:t>
            </w:r>
          </w:p>
          <w:p w:rsidR="00F943E6" w:rsidRDefault="00270242" w:rsidP="0066363A">
            <w:pPr>
              <w:rPr>
                <w:bCs/>
              </w:rPr>
            </w:pPr>
            <w:r>
              <w:rPr>
                <w:bCs/>
              </w:rPr>
              <w:t xml:space="preserve">Попеременный  </w:t>
            </w:r>
            <w:proofErr w:type="spellStart"/>
            <w:r>
              <w:rPr>
                <w:bCs/>
              </w:rPr>
              <w:t>четырёхшажный</w:t>
            </w:r>
            <w:proofErr w:type="spellEnd"/>
            <w:r>
              <w:rPr>
                <w:bCs/>
              </w:rPr>
              <w:t xml:space="preserve"> ход. Переход с попеременных ходов на </w:t>
            </w:r>
            <w:proofErr w:type="gramStart"/>
            <w:r>
              <w:rPr>
                <w:bCs/>
              </w:rPr>
              <w:t>одновременные</w:t>
            </w:r>
            <w:proofErr w:type="gramEnd"/>
            <w:r>
              <w:rPr>
                <w:bCs/>
              </w:rPr>
              <w:t xml:space="preserve">. Преодоление </w:t>
            </w:r>
            <w:proofErr w:type="spellStart"/>
            <w:r>
              <w:rPr>
                <w:bCs/>
              </w:rPr>
              <w:t>контруклона</w:t>
            </w:r>
            <w:proofErr w:type="spellEnd"/>
            <w:r>
              <w:rPr>
                <w:bCs/>
              </w:rPr>
              <w:t>. Прохождение дистанции до 5</w:t>
            </w:r>
            <w:r w:rsidR="00F943E6" w:rsidRPr="006242BF">
              <w:rPr>
                <w:bCs/>
              </w:rPr>
              <w:t xml:space="preserve"> км.</w:t>
            </w:r>
            <w:r>
              <w:rPr>
                <w:bCs/>
              </w:rPr>
              <w:t xml:space="preserve"> Горнолыжная эстафета с преодолением препятствий и др.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242" w:rsidRDefault="00F943E6" w:rsidP="00F943E6">
            <w:pPr>
              <w:suppressAutoHyphens w:val="0"/>
            </w:pPr>
            <w:r w:rsidRPr="006242BF">
              <w:t xml:space="preserve">Описывают технику изучаемых лыжных ходов, осваивают их самостоятельно, выявляя и устраняя типичные ошибки. </w:t>
            </w:r>
          </w:p>
          <w:p w:rsidR="00270242" w:rsidRDefault="00F943E6" w:rsidP="00F943E6">
            <w:pPr>
              <w:suppressAutoHyphens w:val="0"/>
            </w:pPr>
            <w:r w:rsidRPr="006242BF">
              <w:t>Взаимодействуют со сверстниками в процессе совместного освоения техники лыжных ходов, соблюдают правила безопасности.</w:t>
            </w:r>
          </w:p>
          <w:p w:rsidR="00F943E6" w:rsidRPr="006242BF" w:rsidRDefault="00F943E6" w:rsidP="00F943E6">
            <w:pPr>
              <w:suppressAutoHyphens w:val="0"/>
            </w:pPr>
            <w:r w:rsidRPr="006242BF">
              <w:t>Моделируют технику освоенных лыжных ходов, варьируют её в зависимости от ситуаций и условий, возникающих в процессе прохождения дистанции.</w:t>
            </w:r>
          </w:p>
          <w:p w:rsidR="00F943E6" w:rsidRDefault="00F943E6" w:rsidP="00270242">
            <w:pPr>
              <w:suppressAutoHyphens w:val="0"/>
            </w:pPr>
          </w:p>
        </w:tc>
      </w:tr>
      <w:tr w:rsidR="00F943E6" w:rsidTr="00ED2D17">
        <w:trPr>
          <w:trHeight w:val="21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3E6" w:rsidRDefault="00F943E6" w:rsidP="004F59DC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Знания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363A" w:rsidRDefault="00270242" w:rsidP="004F59DC">
            <w:pPr>
              <w:widowControl w:val="0"/>
              <w:tabs>
                <w:tab w:val="left" w:pos="277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242BF">
              <w:rPr>
                <w:bCs/>
              </w:rPr>
              <w:t xml:space="preserve">Правила самостоятельного выполнения упражнений и домашних заданий. </w:t>
            </w:r>
          </w:p>
          <w:p w:rsidR="00270242" w:rsidRDefault="00270242" w:rsidP="004F59DC">
            <w:pPr>
              <w:widowControl w:val="0"/>
              <w:tabs>
                <w:tab w:val="left" w:pos="277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242BF">
              <w:rPr>
                <w:bCs/>
              </w:rPr>
              <w:t xml:space="preserve">Значение занятий лыжным спортом для поддержания работоспособности. </w:t>
            </w:r>
          </w:p>
          <w:p w:rsidR="00270242" w:rsidRDefault="00270242" w:rsidP="004F59DC">
            <w:pPr>
              <w:widowControl w:val="0"/>
              <w:tabs>
                <w:tab w:val="left" w:pos="277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242BF">
              <w:rPr>
                <w:bCs/>
              </w:rPr>
              <w:t xml:space="preserve">Виды лыжного спорта. </w:t>
            </w:r>
          </w:p>
          <w:p w:rsidR="00270242" w:rsidRDefault="00270242" w:rsidP="004F59DC">
            <w:pPr>
              <w:widowControl w:val="0"/>
              <w:tabs>
                <w:tab w:val="left" w:pos="277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242BF">
              <w:rPr>
                <w:bCs/>
              </w:rPr>
              <w:t xml:space="preserve">Применение лыжных мазей. </w:t>
            </w:r>
          </w:p>
          <w:p w:rsidR="00270242" w:rsidRDefault="00270242" w:rsidP="004F59DC">
            <w:pPr>
              <w:widowControl w:val="0"/>
              <w:tabs>
                <w:tab w:val="left" w:pos="277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242BF">
              <w:rPr>
                <w:bCs/>
              </w:rPr>
              <w:t xml:space="preserve">Требования к одежде и обуви занимающегося лыжами. </w:t>
            </w:r>
          </w:p>
          <w:p w:rsidR="0066363A" w:rsidRDefault="00270242" w:rsidP="004F59DC">
            <w:pPr>
              <w:widowControl w:val="0"/>
              <w:tabs>
                <w:tab w:val="left" w:pos="277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242BF">
              <w:rPr>
                <w:bCs/>
              </w:rPr>
              <w:t xml:space="preserve">Техника безопасности при занятиях </w:t>
            </w:r>
            <w:r w:rsidRPr="006242BF">
              <w:rPr>
                <w:bCs/>
              </w:rPr>
              <w:lastRenderedPageBreak/>
              <w:t xml:space="preserve">лыжным спортом. </w:t>
            </w:r>
          </w:p>
          <w:p w:rsidR="00F943E6" w:rsidRDefault="00270242" w:rsidP="004F59DC">
            <w:pPr>
              <w:widowControl w:val="0"/>
              <w:tabs>
                <w:tab w:val="left" w:pos="277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242BF">
              <w:rPr>
                <w:bCs/>
              </w:rPr>
              <w:t>Оказание помощи при обморожениях и травмах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242" w:rsidRDefault="00270242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lastRenderedPageBreak/>
              <w:t xml:space="preserve">Раскрывают значение зимних видов спорта для укрепления здоровья, основных систем организма и развитие физических способностей. </w:t>
            </w:r>
          </w:p>
          <w:p w:rsidR="0066363A" w:rsidRDefault="00270242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 xml:space="preserve">Соблюдают технику безопасности. </w:t>
            </w:r>
            <w:r>
              <w:t xml:space="preserve">Применяют изученные упражнения при организации самостоятельных тренировок. </w:t>
            </w:r>
          </w:p>
          <w:p w:rsidR="00270242" w:rsidRDefault="00270242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 xml:space="preserve">Раскрывают понятие техники </w:t>
            </w:r>
            <w:r w:rsidRPr="006242BF">
              <w:lastRenderedPageBreak/>
              <w:t xml:space="preserve">выполнения лыжных ходов и правила соревнований. </w:t>
            </w:r>
          </w:p>
          <w:p w:rsidR="0066363A" w:rsidRDefault="00270242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Используют названные </w:t>
            </w:r>
            <w:r w:rsidRPr="006242BF">
              <w:t xml:space="preserve">упражнения в самостоятельных занятиях при решении задач физической и технической подготовки. Осуществляют самоконтроль за физической нагрузкой во время этих занятий. </w:t>
            </w:r>
          </w:p>
          <w:p w:rsidR="00F943E6" w:rsidRDefault="00270242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 w:rsidRPr="006242BF">
              <w:t>Применяют правила оказания помощи при обморожениях и травмах</w:t>
            </w:r>
          </w:p>
        </w:tc>
      </w:tr>
      <w:tr w:rsidR="003D5813" w:rsidTr="00F943E6">
        <w:trPr>
          <w:trHeight w:val="195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ind w:left="3860"/>
            </w:pPr>
            <w:r>
              <w:rPr>
                <w:b/>
                <w:bCs/>
              </w:rPr>
              <w:lastRenderedPageBreak/>
              <w:t>Элементы единоборств</w:t>
            </w:r>
            <w:r w:rsidR="00C44A58">
              <w:rPr>
                <w:b/>
                <w:bCs/>
              </w:rPr>
              <w:t xml:space="preserve"> (8</w:t>
            </w:r>
            <w:r w:rsidR="005C1E52">
              <w:rPr>
                <w:b/>
                <w:bCs/>
              </w:rPr>
              <w:t xml:space="preserve"> ч)</w:t>
            </w:r>
          </w:p>
        </w:tc>
      </w:tr>
      <w:tr w:rsidR="003D5813" w:rsidTr="00ED2D17">
        <w:trPr>
          <w:trHeight w:val="12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Овладение техникой приёмов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jc w:val="both"/>
            </w:pPr>
            <w:r>
              <w:rPr>
                <w:b/>
                <w:bCs/>
              </w:rPr>
              <w:t>8—9 классы</w:t>
            </w:r>
          </w:p>
          <w:p w:rsidR="0066363A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Стойки и передвижения в стойке. </w:t>
            </w:r>
          </w:p>
          <w:p w:rsidR="0066363A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Захваты рук и туловища. </w:t>
            </w:r>
          </w:p>
          <w:p w:rsidR="0066363A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Освобожде</w:t>
            </w:r>
            <w:r>
              <w:softHyphen/>
              <w:t xml:space="preserve">ние от захватов. </w:t>
            </w:r>
          </w:p>
          <w:p w:rsidR="0066363A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Приёмы борьбы за выгодное положение. Борьба за пред</w:t>
            </w:r>
            <w:r>
              <w:softHyphen/>
              <w:t xml:space="preserve">мет. 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Упражнения по овладению приёмами страховки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ind w:left="80"/>
            </w:pPr>
            <w:r>
              <w:t>Описывают техн</w:t>
            </w:r>
            <w:r w:rsidR="004F59DC">
              <w:t>ику выполнения приёмов в еди</w:t>
            </w:r>
            <w:r>
              <w:t>ноборствах, ос</w:t>
            </w:r>
            <w:r w:rsidR="0066363A">
              <w:t>ваивают её самостоятельно, выяв</w:t>
            </w:r>
            <w:r>
              <w:t>ляют и устраня</w:t>
            </w:r>
            <w:r w:rsidR="004F59DC">
              <w:t>ют характерные ошибки в процессе</w:t>
            </w:r>
            <w:r w:rsidR="00270242">
              <w:t xml:space="preserve"> </w:t>
            </w:r>
            <w:r>
              <w:t>освоения.</w:t>
            </w:r>
          </w:p>
          <w:p w:rsidR="0066363A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Применяют упражнения в единоборствах для раз</w:t>
            </w:r>
            <w:r>
              <w:softHyphen/>
              <w:t xml:space="preserve">вития соответствующих физических способностей. 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Взаимодействуют со сверстниками в процессе совместного освоения упражнений в единоборствах, соблюдают правила техники безопасности</w:t>
            </w:r>
          </w:p>
        </w:tc>
      </w:tr>
      <w:tr w:rsidR="003D5813" w:rsidTr="00ED2D17">
        <w:trPr>
          <w:trHeight w:val="112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Развитие координационных способностей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66363A" w:rsidP="004F59DC">
            <w:pPr>
              <w:jc w:val="both"/>
            </w:pPr>
            <w:r>
              <w:rPr>
                <w:b/>
                <w:bCs/>
              </w:rPr>
              <w:t xml:space="preserve"> </w:t>
            </w:r>
            <w:r w:rsidR="003D5813">
              <w:rPr>
                <w:b/>
                <w:bCs/>
              </w:rPr>
              <w:t>8—9 классы</w:t>
            </w:r>
          </w:p>
          <w:p w:rsidR="0066363A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Повторение пройденного материала по приёмам единоборств. Подвижные игры типа «Выталкивание из круга», 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«Бой петухов», «Часовые и разведчи</w:t>
            </w:r>
            <w:r>
              <w:softHyphen/>
              <w:t>ки», «Перетягивание в парах» и т. 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ind w:left="80"/>
            </w:pPr>
            <w:r>
              <w:t>Применяют освоенные упражнения и подвижные</w:t>
            </w:r>
            <w:r w:rsidRPr="003D5813">
              <w:rPr>
                <w:b/>
                <w:bCs/>
              </w:rPr>
              <w:t xml:space="preserve"> </w:t>
            </w:r>
            <w:r>
              <w:t>игры для развития координационных способно</w:t>
            </w:r>
            <w:r>
              <w:softHyphen/>
              <w:t>стей</w:t>
            </w:r>
          </w:p>
        </w:tc>
      </w:tr>
      <w:tr w:rsidR="003D5813" w:rsidTr="00ED2D17">
        <w:trPr>
          <w:trHeight w:val="39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Развитие силовых способностей и силовой выносливости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66363A" w:rsidP="004F59DC">
            <w:pPr>
              <w:jc w:val="both"/>
            </w:pPr>
            <w:r>
              <w:rPr>
                <w:b/>
                <w:bCs/>
              </w:rPr>
              <w:t xml:space="preserve"> </w:t>
            </w:r>
            <w:r w:rsidR="003D5813">
              <w:rPr>
                <w:b/>
                <w:bCs/>
              </w:rPr>
              <w:t>8—9 классы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Силовые упражнения и единоборства в парах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Применяют освоенные упражнения и подвижные игры для развития силовых способностей и си</w:t>
            </w:r>
            <w:r>
              <w:softHyphen/>
              <w:t>ловой выносливости</w:t>
            </w:r>
          </w:p>
        </w:tc>
      </w:tr>
      <w:tr w:rsidR="003D5813" w:rsidTr="00ED2D17">
        <w:trPr>
          <w:trHeight w:val="130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Знания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66363A" w:rsidP="004F59DC">
            <w:pPr>
              <w:jc w:val="both"/>
            </w:pPr>
            <w:r>
              <w:rPr>
                <w:b/>
                <w:bCs/>
              </w:rPr>
              <w:t xml:space="preserve"> </w:t>
            </w:r>
            <w:r w:rsidR="003D5813">
              <w:rPr>
                <w:b/>
                <w:bCs/>
              </w:rPr>
              <w:t>8—9 классы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Виды единоборств. Правила поведения учащихся во время занятий. Гигиена борца. Влияние занятий единоборства</w:t>
            </w:r>
            <w:r>
              <w:softHyphen/>
              <w:t>ми на организм человека и развитие его координационных и кондицион</w:t>
            </w:r>
            <w:r>
              <w:rPr>
                <w:bCs/>
              </w:rPr>
              <w:t>ных способностей. Оказание первой помощи при травмах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363A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Раскрывают значение упражнений в единоборствах для укрепления здоровья, основных систем организма и для развития физических способностей. Соблюдают технику безопасности. Применяют разученные упражнения для организации самостоятельных тренировок. </w:t>
            </w:r>
          </w:p>
          <w:p w:rsidR="0066363A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Раскрывают понятие техники выполнения упражнений в единоборствах. 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Овладевают правилами первой помощи при травмах</w:t>
            </w:r>
          </w:p>
        </w:tc>
      </w:tr>
      <w:tr w:rsidR="003D5813" w:rsidTr="00ED2D17">
        <w:trPr>
          <w:trHeight w:val="44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Самостоятельные занятия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66363A" w:rsidP="004F59D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3D5813">
              <w:rPr>
                <w:b/>
                <w:bCs/>
              </w:rPr>
              <w:t>8—9 классы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Упражнения в парах, овладение приё</w:t>
            </w:r>
            <w:r>
              <w:rPr>
                <w:bCs/>
              </w:rPr>
              <w:softHyphen/>
              <w:t>мами страховки, подвижные игры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Используют названные упражнения в самостоя</w:t>
            </w:r>
            <w:r>
              <w:softHyphen/>
              <w:t>тельных занятиях при решении задач физической и технической подготовки. Осуществляют само</w:t>
            </w:r>
            <w:r>
              <w:softHyphen/>
              <w:t>контроль за физической нагрузкой во время этих занятий</w:t>
            </w:r>
          </w:p>
        </w:tc>
      </w:tr>
      <w:tr w:rsidR="003D5813" w:rsidTr="00ED2D17">
        <w:trPr>
          <w:trHeight w:val="130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Овладение организаторскими способностями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66363A" w:rsidP="004F59D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3D5813">
              <w:rPr>
                <w:b/>
                <w:bCs/>
              </w:rPr>
              <w:t>8—9 классы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Подготовка мест занятий. Выполнение обязанностей командира отделения, помощника судьи. Оказание помощи слабоуспевающим товарищам в овладении программным материалом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363A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Составляют совместно с учителем простейшие комбинации упражнений, направленные на разви</w:t>
            </w:r>
            <w:r>
              <w:softHyphen/>
              <w:t xml:space="preserve">тие соответствующих физических способностей. Оказывают помощь в подготовке мест занятий, а также слабоуспевающим товарищам в овладении программным материалом. 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Выполняют обязанно</w:t>
            </w:r>
            <w:r>
              <w:softHyphen/>
              <w:t>сти командира отделения и помощника судьи</w:t>
            </w:r>
          </w:p>
        </w:tc>
      </w:tr>
      <w:tr w:rsidR="003D5813" w:rsidTr="00F943E6">
        <w:trPr>
          <w:trHeight w:val="165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ind w:left="1320"/>
            </w:pPr>
            <w:r>
              <w:rPr>
                <w:b/>
                <w:bCs/>
              </w:rPr>
              <w:t>Раздел 3. Самостоятельные занятия физическими упражнениями</w:t>
            </w:r>
            <w:r w:rsidR="00C44A58">
              <w:rPr>
                <w:b/>
                <w:bCs/>
              </w:rPr>
              <w:t xml:space="preserve"> (8 ч)</w:t>
            </w:r>
          </w:p>
        </w:tc>
      </w:tr>
      <w:tr w:rsidR="003D5813" w:rsidTr="00ED2D17">
        <w:trPr>
          <w:trHeight w:val="4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Утренняя гимнастика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66363A" w:rsidP="004F59DC">
            <w:pPr>
              <w:jc w:val="both"/>
            </w:pPr>
            <w:r>
              <w:rPr>
                <w:b/>
                <w:bCs/>
              </w:rPr>
              <w:t xml:space="preserve"> </w:t>
            </w:r>
            <w:r w:rsidR="003D5813">
              <w:rPr>
                <w:b/>
                <w:bCs/>
              </w:rPr>
              <w:t>8—9 классы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Комплексы упражнений утренней гимнастики без предметов и с предметами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Используют разученные комплексы упражнений в самостоятельных занятиях. Осуществляют са</w:t>
            </w:r>
            <w:r>
              <w:softHyphen/>
              <w:t>моконтроль за физической нагрузкой во время этих занятий</w:t>
            </w:r>
          </w:p>
        </w:tc>
      </w:tr>
      <w:tr w:rsidR="003D5813" w:rsidTr="00ED2D17">
        <w:trPr>
          <w:trHeight w:val="102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Выбирайте виды спорта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66363A" w:rsidP="004F59D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3D5813">
              <w:rPr>
                <w:b/>
                <w:bCs/>
              </w:rPr>
              <w:t>8—9 классы</w:t>
            </w:r>
          </w:p>
          <w:p w:rsidR="003D5813" w:rsidRDefault="003D5813" w:rsidP="004F59DC">
            <w:pPr>
              <w:jc w:val="both"/>
              <w:rPr>
                <w:bCs/>
              </w:rPr>
            </w:pPr>
            <w:r>
              <w:rPr>
                <w:bCs/>
              </w:rPr>
              <w:t>Примерные возрастные нормы для за</w:t>
            </w:r>
            <w:r>
              <w:rPr>
                <w:bCs/>
              </w:rPr>
              <w:softHyphen/>
              <w:t>нятий некоторыми летними и зимни</w:t>
            </w:r>
            <w:r>
              <w:rPr>
                <w:bCs/>
              </w:rPr>
              <w:softHyphen/>
              <w:t>ми видами спорта.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Cs/>
              </w:rPr>
              <w:t>Повышение общей физической под</w:t>
            </w:r>
            <w:r>
              <w:rPr>
                <w:bCs/>
              </w:rPr>
              <w:softHyphen/>
              <w:t>готовленности для тех учащихся, ко</w:t>
            </w:r>
            <w:r>
              <w:rPr>
                <w:bCs/>
              </w:rPr>
              <w:softHyphen/>
              <w:t>торые бы хотели заниматься спортом. Нормативы физической подготовлен</w:t>
            </w:r>
            <w:r>
              <w:rPr>
                <w:bCs/>
              </w:rPr>
              <w:softHyphen/>
              <w:t>ности для будущих легкоатлетов, лыжников, баскетболистов и волейбо</w:t>
            </w:r>
            <w:r>
              <w:rPr>
                <w:bCs/>
              </w:rPr>
              <w:softHyphen/>
              <w:t>листов, боксёров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jc w:val="both"/>
            </w:pPr>
            <w:r>
              <w:t>Выбирают вид спорта.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Пробуют выполнить нормативы общей физиче</w:t>
            </w:r>
            <w:r>
              <w:softHyphen/>
              <w:t>ской подготовленности</w:t>
            </w:r>
          </w:p>
        </w:tc>
      </w:tr>
      <w:tr w:rsidR="003D5813" w:rsidTr="00ED2D17">
        <w:trPr>
          <w:trHeight w:val="78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Тренировку начинаем с разминки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66363A" w:rsidP="004F59D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3D5813">
              <w:rPr>
                <w:b/>
                <w:bCs/>
              </w:rPr>
              <w:t>8—9 классы</w:t>
            </w:r>
          </w:p>
          <w:p w:rsidR="003D5813" w:rsidRDefault="003D5813" w:rsidP="004F59DC">
            <w:pPr>
              <w:jc w:val="both"/>
              <w:rPr>
                <w:bCs/>
              </w:rPr>
            </w:pPr>
            <w:r>
              <w:rPr>
                <w:bCs/>
              </w:rPr>
              <w:t>Обычная разминка.</w:t>
            </w:r>
          </w:p>
          <w:p w:rsidR="003D5813" w:rsidRDefault="003D5813" w:rsidP="004F59DC">
            <w:pPr>
              <w:jc w:val="both"/>
              <w:rPr>
                <w:bCs/>
              </w:rPr>
            </w:pPr>
            <w:r>
              <w:rPr>
                <w:bCs/>
              </w:rPr>
              <w:t>Спортивная разминка.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Cs/>
              </w:rPr>
              <w:t>Упражнения для рук, туловища, ног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Составляют комплекс упражнений для общей разминки</w:t>
            </w:r>
          </w:p>
        </w:tc>
      </w:tr>
      <w:tr w:rsidR="003D5813" w:rsidTr="00ED2D17">
        <w:trPr>
          <w:trHeight w:val="102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Повышайте физическую подготовленность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66363A" w:rsidP="004F59D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3D5813">
              <w:rPr>
                <w:b/>
                <w:bCs/>
              </w:rPr>
              <w:t>8—9 классы</w:t>
            </w:r>
          </w:p>
          <w:p w:rsidR="003D5813" w:rsidRDefault="003D5813" w:rsidP="004F59DC">
            <w:pPr>
              <w:jc w:val="both"/>
              <w:rPr>
                <w:bCs/>
              </w:rPr>
            </w:pPr>
            <w:r>
              <w:rPr>
                <w:b/>
                <w:bCs/>
              </w:rPr>
              <w:t xml:space="preserve">Упражнения для развития силы. </w:t>
            </w:r>
            <w:r>
              <w:rPr>
                <w:bCs/>
              </w:rPr>
              <w:t>Упражнения для развития быстроты и скоростно-силовых возможностей. Упражнения для развития выносли</w:t>
            </w:r>
            <w:r>
              <w:rPr>
                <w:bCs/>
              </w:rPr>
              <w:softHyphen/>
              <w:t>вости.</w:t>
            </w:r>
          </w:p>
          <w:p w:rsidR="0066363A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Координационные упражнения под</w:t>
            </w:r>
            <w:r>
              <w:rPr>
                <w:bCs/>
              </w:rPr>
              <w:softHyphen/>
              <w:t xml:space="preserve">вижных и спортивных игр. </w:t>
            </w:r>
          </w:p>
          <w:p w:rsidR="0066363A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Легкоатле</w:t>
            </w:r>
            <w:r>
              <w:rPr>
                <w:bCs/>
              </w:rPr>
              <w:softHyphen/>
              <w:t>тические координационные упражне</w:t>
            </w:r>
            <w:r>
              <w:rPr>
                <w:bCs/>
              </w:rPr>
              <w:softHyphen/>
              <w:t xml:space="preserve">ния. 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Упражнения на гибкость</w:t>
            </w:r>
          </w:p>
          <w:p w:rsidR="00FD3CB5" w:rsidRDefault="00FD3CB5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FD3CB5" w:rsidRDefault="00FD3CB5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FD3CB5" w:rsidRDefault="00FD3CB5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Используют разученные упражнения в самостоя</w:t>
            </w:r>
            <w:r>
              <w:softHyphen/>
              <w:t>тельных занятиях. Осуществляют самоконтроль за физической нагрузкой во время этих занятий</w:t>
            </w:r>
          </w:p>
        </w:tc>
      </w:tr>
      <w:tr w:rsidR="003D5813" w:rsidTr="00F943E6">
        <w:trPr>
          <w:trHeight w:val="221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ind w:left="4560"/>
            </w:pPr>
            <w:r>
              <w:rPr>
                <w:b/>
                <w:bCs/>
              </w:rPr>
              <w:lastRenderedPageBreak/>
              <w:t>Бадминтон</w:t>
            </w:r>
          </w:p>
        </w:tc>
      </w:tr>
      <w:tr w:rsidR="003D5813" w:rsidTr="00ED2D17">
        <w:trPr>
          <w:trHeight w:val="97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ind w:left="60"/>
            </w:pPr>
            <w:r>
              <w:rPr>
                <w:b/>
                <w:bCs/>
              </w:rPr>
              <w:t>Краткая характеристика вида спорта.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ind w:left="60"/>
            </w:pPr>
            <w:r>
              <w:rPr>
                <w:b/>
                <w:bCs/>
              </w:rPr>
              <w:t>Требования к технике безо</w:t>
            </w:r>
            <w:r>
              <w:rPr>
                <w:b/>
                <w:bCs/>
              </w:rPr>
              <w:softHyphen/>
              <w:t>пасности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ind w:left="60"/>
            </w:pPr>
            <w:r>
              <w:rPr>
                <w:b/>
                <w:bCs/>
              </w:rPr>
              <w:t>8—9 классы</w:t>
            </w:r>
          </w:p>
          <w:p w:rsidR="003D5813" w:rsidRDefault="003D5813" w:rsidP="004F59DC">
            <w:pPr>
              <w:ind w:left="60"/>
            </w:pPr>
            <w:r>
              <w:t>Основные технические приёмы. Физическая подготовка бадминтониста.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ind w:left="60"/>
            </w:pPr>
            <w:r>
              <w:t>Упражнения на развитие гибкости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Осваивают вместе с товарищем приёмы игры в бадминтон</w:t>
            </w:r>
          </w:p>
        </w:tc>
      </w:tr>
      <w:tr w:rsidR="003D5813" w:rsidTr="00F943E6">
        <w:trPr>
          <w:trHeight w:val="197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ind w:left="4560"/>
            </w:pPr>
            <w:r>
              <w:rPr>
                <w:b/>
                <w:bCs/>
              </w:rPr>
              <w:t>Скейтборд</w:t>
            </w:r>
          </w:p>
        </w:tc>
      </w:tr>
      <w:tr w:rsidR="003D5813" w:rsidTr="00ED2D17">
        <w:trPr>
          <w:trHeight w:val="66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ind w:left="60"/>
            </w:pPr>
            <w:r>
              <w:rPr>
                <w:b/>
                <w:bCs/>
              </w:rPr>
              <w:t>Краткая характеристика вида спорта.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ind w:left="60"/>
            </w:pPr>
            <w:r>
              <w:rPr>
                <w:b/>
                <w:bCs/>
              </w:rPr>
              <w:t>Требования к технике безо</w:t>
            </w:r>
            <w:r>
              <w:rPr>
                <w:b/>
                <w:bCs/>
              </w:rPr>
              <w:softHyphen/>
              <w:t>пасности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ind w:left="60"/>
            </w:pPr>
            <w:r>
              <w:rPr>
                <w:b/>
                <w:bCs/>
              </w:rPr>
              <w:t>8—9 классы</w:t>
            </w:r>
          </w:p>
          <w:p w:rsidR="0066363A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Правила техники безопасности. 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Пред</w:t>
            </w:r>
            <w:r>
              <w:softHyphen/>
              <w:t>варительная подготовка и освоение начальных навыков. Катание с горки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Осваивают приёмы катания на роликовой доске. Проводят вместе с одноклассниками соревнова</w:t>
            </w:r>
            <w:r>
              <w:softHyphen/>
              <w:t>ния по слалому на роликовой доске</w:t>
            </w:r>
          </w:p>
        </w:tc>
      </w:tr>
      <w:tr w:rsidR="003D5813" w:rsidTr="00F943E6">
        <w:trPr>
          <w:trHeight w:val="222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ind w:left="3720"/>
            </w:pPr>
            <w:r>
              <w:rPr>
                <w:b/>
                <w:bCs/>
              </w:rPr>
              <w:t>Атлетическая гимнастика</w:t>
            </w:r>
          </w:p>
        </w:tc>
      </w:tr>
      <w:tr w:rsidR="003D5813" w:rsidTr="00ED2D17">
        <w:trPr>
          <w:trHeight w:val="8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270242" w:rsidRDefault="003D5813" w:rsidP="004F59DC">
            <w:pPr>
              <w:ind w:left="80"/>
              <w:rPr>
                <w:b/>
              </w:rPr>
            </w:pPr>
            <w:r w:rsidRPr="00270242">
              <w:rPr>
                <w:b/>
              </w:rPr>
              <w:t>Краткая характеристика вида спорта.</w:t>
            </w:r>
          </w:p>
          <w:p w:rsidR="003D5813" w:rsidRPr="00270242" w:rsidRDefault="003D5813" w:rsidP="004F59DC">
            <w:pPr>
              <w:widowControl w:val="0"/>
              <w:autoSpaceDE w:val="0"/>
              <w:autoSpaceDN w:val="0"/>
              <w:adjustRightInd w:val="0"/>
              <w:ind w:left="80"/>
              <w:rPr>
                <w:b/>
              </w:rPr>
            </w:pPr>
            <w:r w:rsidRPr="00270242">
              <w:rPr>
                <w:b/>
              </w:rPr>
              <w:t>Требования к технике безо</w:t>
            </w:r>
            <w:r w:rsidRPr="00270242">
              <w:rPr>
                <w:b/>
              </w:rPr>
              <w:softHyphen/>
              <w:t>пасности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6363A" w:rsidRDefault="0066363A" w:rsidP="004F59D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  <w:r w:rsidR="003D5813" w:rsidRPr="0066363A">
              <w:rPr>
                <w:b/>
              </w:rPr>
              <w:t>8—9 классы</w:t>
            </w:r>
          </w:p>
          <w:p w:rsidR="0066363A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Основные правила занятий атлетической гимнастикой. Виды силовых упражнений в атлетической гимнастике. 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Правила регулирования нагрузки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ind w:left="80"/>
            </w:pPr>
            <w:r>
              <w:t>Составляют комплекс упражнений для самостоя</w:t>
            </w:r>
            <w:r>
              <w:softHyphen/>
              <w:t>тельных занятий атлетической гимнастикой. Осуществляют самоконтроль за физической на</w:t>
            </w:r>
            <w:r>
              <w:softHyphen/>
              <w:t>грузкой во время этих занятий</w:t>
            </w:r>
          </w:p>
        </w:tc>
      </w:tr>
      <w:tr w:rsidR="003D5813" w:rsidTr="00ED2D17">
        <w:trPr>
          <w:trHeight w:val="8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270242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70242">
              <w:rPr>
                <w:b/>
              </w:rPr>
              <w:t>После тренировки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6363A" w:rsidRDefault="0066363A" w:rsidP="004F59D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  <w:r w:rsidR="003D5813" w:rsidRPr="0066363A">
              <w:rPr>
                <w:b/>
              </w:rPr>
              <w:t>8—9 классы</w:t>
            </w:r>
          </w:p>
          <w:p w:rsidR="003D5813" w:rsidRDefault="003D5813" w:rsidP="0066363A">
            <w:pPr>
              <w:widowControl w:val="0"/>
              <w:autoSpaceDE w:val="0"/>
              <w:autoSpaceDN w:val="0"/>
              <w:adjustRightInd w:val="0"/>
            </w:pPr>
            <w:r>
              <w:t>Упражнения для расслабления мышц рук, ног, шеи и туловища. Водные процедуры, самомассаж — средства восстановления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ind w:left="80"/>
            </w:pPr>
            <w:r>
              <w:t>Используют упражнения на расслабление после тренировки</w:t>
            </w:r>
          </w:p>
        </w:tc>
      </w:tr>
      <w:tr w:rsidR="003D5813" w:rsidTr="00ED2D17">
        <w:trPr>
          <w:trHeight w:val="5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270242" w:rsidRDefault="003D5813" w:rsidP="004F59DC">
            <w:pPr>
              <w:widowControl w:val="0"/>
              <w:autoSpaceDE w:val="0"/>
              <w:autoSpaceDN w:val="0"/>
              <w:adjustRightInd w:val="0"/>
              <w:ind w:left="80"/>
              <w:rPr>
                <w:b/>
              </w:rPr>
            </w:pPr>
            <w:r w:rsidRPr="00270242">
              <w:rPr>
                <w:b/>
              </w:rPr>
              <w:t>Ваш домашний стадион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66363A" w:rsidRDefault="0066363A" w:rsidP="004F59D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  <w:r w:rsidR="003D5813" w:rsidRPr="0066363A">
              <w:rPr>
                <w:b/>
              </w:rPr>
              <w:t>8—9 классы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Место для самостоятельных занятий в комнате и его оборудование. Спор</w:t>
            </w:r>
            <w:r>
              <w:softHyphen/>
              <w:t>тивный инвентарь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Оборудуют с помощью родителей место для са</w:t>
            </w:r>
            <w:r>
              <w:softHyphen/>
              <w:t>мостоятельных занятий физкультурой в домаш</w:t>
            </w:r>
            <w:r>
              <w:softHyphen/>
              <w:t>них условиях и приобретают спортивный инвен</w:t>
            </w:r>
            <w:r>
              <w:softHyphen/>
              <w:t>тарь</w:t>
            </w:r>
          </w:p>
        </w:tc>
      </w:tr>
      <w:tr w:rsidR="003D5813" w:rsidTr="00ED2D17">
        <w:trPr>
          <w:trHeight w:val="66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Pr="00270242" w:rsidRDefault="003D5813" w:rsidP="004F59DC">
            <w:pPr>
              <w:widowControl w:val="0"/>
              <w:autoSpaceDE w:val="0"/>
              <w:autoSpaceDN w:val="0"/>
              <w:adjustRightInd w:val="0"/>
              <w:ind w:left="80"/>
              <w:rPr>
                <w:b/>
              </w:rPr>
            </w:pPr>
            <w:r w:rsidRPr="00270242">
              <w:rPr>
                <w:b/>
              </w:rPr>
              <w:t>Рефераты и итоговые работы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813" w:rsidRDefault="003D5813" w:rsidP="004F59DC">
            <w:pPr>
              <w:jc w:val="both"/>
            </w:pPr>
            <w:r>
              <w:t>По итогам изучения каждого из разделов готовят рефераты на одну из тем, предложенных в учебнике.</w:t>
            </w:r>
          </w:p>
          <w:p w:rsidR="003D5813" w:rsidRDefault="003D5813" w:rsidP="004F59DC">
            <w:pPr>
              <w:widowControl w:val="0"/>
              <w:autoSpaceDE w:val="0"/>
              <w:autoSpaceDN w:val="0"/>
              <w:adjustRightInd w:val="0"/>
            </w:pPr>
            <w:r>
              <w:t>В конце 8 и 9 классов готовят итоговые работы на одну из тем, предложенных в учебнике</w:t>
            </w:r>
          </w:p>
        </w:tc>
      </w:tr>
    </w:tbl>
    <w:p w:rsidR="0066363A" w:rsidRDefault="0066363A" w:rsidP="004F59DC">
      <w:pPr>
        <w:shd w:val="clear" w:color="auto" w:fill="FFFFFF"/>
        <w:rPr>
          <w:b/>
          <w:bCs/>
          <w:color w:val="000000"/>
          <w:sz w:val="20"/>
          <w:szCs w:val="20"/>
        </w:rPr>
      </w:pPr>
    </w:p>
    <w:p w:rsidR="008F173C" w:rsidRDefault="008F173C" w:rsidP="004F59DC">
      <w:pPr>
        <w:shd w:val="clear" w:color="auto" w:fill="FFFFFF"/>
        <w:rPr>
          <w:b/>
          <w:bCs/>
          <w:color w:val="000000"/>
          <w:sz w:val="20"/>
          <w:szCs w:val="20"/>
        </w:rPr>
      </w:pPr>
    </w:p>
    <w:p w:rsidR="008F173C" w:rsidRDefault="008F173C" w:rsidP="004F59DC">
      <w:pPr>
        <w:shd w:val="clear" w:color="auto" w:fill="FFFFFF"/>
        <w:rPr>
          <w:b/>
          <w:bCs/>
          <w:color w:val="000000"/>
          <w:sz w:val="20"/>
          <w:szCs w:val="20"/>
        </w:rPr>
      </w:pPr>
    </w:p>
    <w:p w:rsidR="008F173C" w:rsidRDefault="008F173C" w:rsidP="004F59DC">
      <w:pPr>
        <w:shd w:val="clear" w:color="auto" w:fill="FFFFFF"/>
        <w:rPr>
          <w:b/>
          <w:bCs/>
          <w:color w:val="000000"/>
          <w:sz w:val="20"/>
          <w:szCs w:val="20"/>
        </w:rPr>
      </w:pPr>
    </w:p>
    <w:p w:rsidR="008F173C" w:rsidRDefault="008F173C" w:rsidP="004F59DC">
      <w:pPr>
        <w:shd w:val="clear" w:color="auto" w:fill="FFFFFF"/>
        <w:rPr>
          <w:b/>
          <w:bCs/>
          <w:color w:val="000000"/>
          <w:sz w:val="20"/>
          <w:szCs w:val="20"/>
        </w:rPr>
      </w:pPr>
    </w:p>
    <w:p w:rsidR="008F173C" w:rsidRDefault="008F173C" w:rsidP="004F59DC">
      <w:pPr>
        <w:shd w:val="clear" w:color="auto" w:fill="FFFFFF"/>
        <w:rPr>
          <w:b/>
          <w:bCs/>
          <w:color w:val="000000"/>
          <w:sz w:val="20"/>
          <w:szCs w:val="20"/>
        </w:rPr>
      </w:pPr>
    </w:p>
    <w:p w:rsidR="008F173C" w:rsidRDefault="008F173C" w:rsidP="004F59DC">
      <w:pPr>
        <w:shd w:val="clear" w:color="auto" w:fill="FFFFFF"/>
        <w:rPr>
          <w:b/>
          <w:bCs/>
          <w:color w:val="000000"/>
          <w:sz w:val="20"/>
          <w:szCs w:val="20"/>
        </w:rPr>
      </w:pPr>
    </w:p>
    <w:p w:rsidR="008F173C" w:rsidRDefault="008F173C" w:rsidP="004F59DC">
      <w:pPr>
        <w:shd w:val="clear" w:color="auto" w:fill="FFFFFF"/>
        <w:rPr>
          <w:b/>
          <w:bCs/>
          <w:color w:val="000000"/>
          <w:sz w:val="20"/>
          <w:szCs w:val="20"/>
        </w:rPr>
      </w:pPr>
    </w:p>
    <w:p w:rsidR="008F173C" w:rsidRDefault="008F173C" w:rsidP="004F59DC">
      <w:pPr>
        <w:shd w:val="clear" w:color="auto" w:fill="FFFFFF"/>
        <w:rPr>
          <w:b/>
          <w:bCs/>
          <w:color w:val="000000"/>
          <w:sz w:val="20"/>
          <w:szCs w:val="20"/>
        </w:rPr>
      </w:pPr>
    </w:p>
    <w:p w:rsidR="008F173C" w:rsidRDefault="008F173C" w:rsidP="004F59DC">
      <w:pPr>
        <w:shd w:val="clear" w:color="auto" w:fill="FFFFFF"/>
        <w:rPr>
          <w:b/>
          <w:bCs/>
          <w:color w:val="000000"/>
          <w:sz w:val="20"/>
          <w:szCs w:val="20"/>
        </w:rPr>
      </w:pPr>
    </w:p>
    <w:p w:rsidR="008F173C" w:rsidRDefault="008F173C" w:rsidP="004F59DC">
      <w:pPr>
        <w:shd w:val="clear" w:color="auto" w:fill="FFFFFF"/>
        <w:rPr>
          <w:b/>
          <w:bCs/>
          <w:color w:val="000000"/>
          <w:sz w:val="20"/>
          <w:szCs w:val="20"/>
        </w:rPr>
      </w:pPr>
    </w:p>
    <w:p w:rsidR="008F173C" w:rsidRDefault="008F173C" w:rsidP="004F59DC">
      <w:pPr>
        <w:shd w:val="clear" w:color="auto" w:fill="FFFFFF"/>
        <w:rPr>
          <w:b/>
          <w:bCs/>
          <w:color w:val="000000"/>
          <w:sz w:val="20"/>
          <w:szCs w:val="20"/>
        </w:rPr>
      </w:pPr>
    </w:p>
    <w:p w:rsidR="008F173C" w:rsidRDefault="008F173C" w:rsidP="004F59DC">
      <w:pPr>
        <w:shd w:val="clear" w:color="auto" w:fill="FFFFFF"/>
        <w:rPr>
          <w:b/>
          <w:bCs/>
          <w:color w:val="000000"/>
          <w:sz w:val="20"/>
          <w:szCs w:val="20"/>
        </w:rPr>
      </w:pPr>
    </w:p>
    <w:p w:rsidR="008F173C" w:rsidRDefault="008F173C" w:rsidP="004F59DC">
      <w:pPr>
        <w:shd w:val="clear" w:color="auto" w:fill="FFFFFF"/>
        <w:rPr>
          <w:b/>
          <w:bCs/>
          <w:color w:val="000000"/>
          <w:sz w:val="20"/>
          <w:szCs w:val="20"/>
        </w:rPr>
      </w:pPr>
    </w:p>
    <w:p w:rsidR="008F173C" w:rsidRDefault="008F173C" w:rsidP="004F59DC">
      <w:pPr>
        <w:shd w:val="clear" w:color="auto" w:fill="FFFFFF"/>
        <w:rPr>
          <w:b/>
          <w:bCs/>
          <w:color w:val="000000"/>
          <w:sz w:val="20"/>
          <w:szCs w:val="20"/>
        </w:rPr>
      </w:pPr>
    </w:p>
    <w:p w:rsidR="008F173C" w:rsidRDefault="008F173C" w:rsidP="004F59DC">
      <w:pPr>
        <w:shd w:val="clear" w:color="auto" w:fill="FFFFFF"/>
        <w:rPr>
          <w:b/>
          <w:bCs/>
          <w:color w:val="000000"/>
          <w:sz w:val="20"/>
          <w:szCs w:val="20"/>
        </w:rPr>
      </w:pPr>
    </w:p>
    <w:p w:rsidR="008F173C" w:rsidRDefault="008F173C" w:rsidP="004F59DC">
      <w:pPr>
        <w:shd w:val="clear" w:color="auto" w:fill="FFFFFF"/>
        <w:rPr>
          <w:b/>
          <w:bCs/>
          <w:color w:val="000000"/>
          <w:sz w:val="20"/>
          <w:szCs w:val="20"/>
        </w:rPr>
      </w:pPr>
    </w:p>
    <w:p w:rsidR="008F173C" w:rsidRDefault="008F173C" w:rsidP="004F59DC">
      <w:pPr>
        <w:shd w:val="clear" w:color="auto" w:fill="FFFFFF"/>
        <w:rPr>
          <w:b/>
          <w:bCs/>
          <w:color w:val="000000"/>
          <w:sz w:val="20"/>
          <w:szCs w:val="20"/>
        </w:rPr>
      </w:pPr>
    </w:p>
    <w:p w:rsidR="008F173C" w:rsidRDefault="008F173C" w:rsidP="004F59DC">
      <w:pPr>
        <w:shd w:val="clear" w:color="auto" w:fill="FFFFFF"/>
        <w:rPr>
          <w:b/>
          <w:bCs/>
          <w:color w:val="000000"/>
          <w:sz w:val="20"/>
          <w:szCs w:val="20"/>
        </w:rPr>
      </w:pPr>
    </w:p>
    <w:p w:rsidR="008F173C" w:rsidRPr="00BD3CFB" w:rsidRDefault="008F173C" w:rsidP="004F59DC">
      <w:pPr>
        <w:shd w:val="clear" w:color="auto" w:fill="FFFFFF"/>
      </w:pPr>
    </w:p>
    <w:p w:rsidR="00DA7D3B" w:rsidRPr="003D5813" w:rsidRDefault="00DA7D3B" w:rsidP="004F59DC">
      <w:pPr>
        <w:shd w:val="clear" w:color="auto" w:fill="FFFFFF"/>
      </w:pPr>
      <w:bookmarkStart w:id="6" w:name="_GoBack"/>
      <w:bookmarkEnd w:id="6"/>
    </w:p>
    <w:sectPr w:rsidR="00DA7D3B" w:rsidRPr="003D5813" w:rsidSect="003D5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6FC" w:rsidRDefault="005376FC" w:rsidP="005C1E52">
      <w:r>
        <w:separator/>
      </w:r>
    </w:p>
  </w:endnote>
  <w:endnote w:type="continuationSeparator" w:id="0">
    <w:p w:rsidR="005376FC" w:rsidRDefault="005376FC" w:rsidP="005C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6FC" w:rsidRDefault="005376FC" w:rsidP="005C1E52">
      <w:r>
        <w:separator/>
      </w:r>
    </w:p>
  </w:footnote>
  <w:footnote w:type="continuationSeparator" w:id="0">
    <w:p w:rsidR="005376FC" w:rsidRDefault="005376FC" w:rsidP="005C1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2"/>
    <w:lvl w:ilvl="0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2">
    <w:nsid w:val="00000004"/>
    <w:multiLevelType w:val="singleLevel"/>
    <w:tmpl w:val="00000004"/>
    <w:name w:val="WW8Num4"/>
    <w:lvl w:ilvl="0">
      <w:numFmt w:val="bullet"/>
      <w:lvlText w:val="•"/>
      <w:lvlJc w:val="left"/>
      <w:pPr>
        <w:tabs>
          <w:tab w:val="num" w:pos="187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0000005"/>
    <w:multiLevelType w:val="multilevel"/>
    <w:tmpl w:val="00000004"/>
    <w:lvl w:ilvl="0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4">
    <w:nsid w:val="00000007"/>
    <w:multiLevelType w:val="multilevel"/>
    <w:tmpl w:val="00000006"/>
    <w:lvl w:ilvl="0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5">
    <w:nsid w:val="00000009"/>
    <w:multiLevelType w:val="multilevel"/>
    <w:tmpl w:val="00000008"/>
    <w:lvl w:ilvl="0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6">
    <w:nsid w:val="0000000A"/>
    <w:multiLevelType w:val="singleLevel"/>
    <w:tmpl w:val="0000000A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1D"/>
    <w:multiLevelType w:val="singleLevel"/>
    <w:tmpl w:val="0000001D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8">
    <w:nsid w:val="00000036"/>
    <w:multiLevelType w:val="singleLevel"/>
    <w:tmpl w:val="00000036"/>
    <w:name w:val="WW8Num5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>
    <w:nsid w:val="056A62D7"/>
    <w:multiLevelType w:val="hybridMultilevel"/>
    <w:tmpl w:val="6FD4A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BCB187A"/>
    <w:multiLevelType w:val="hybridMultilevel"/>
    <w:tmpl w:val="79FE6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0A35DA"/>
    <w:multiLevelType w:val="hybridMultilevel"/>
    <w:tmpl w:val="6D44255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3111A50"/>
    <w:multiLevelType w:val="hybridMultilevel"/>
    <w:tmpl w:val="3B9892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8B3A72"/>
    <w:multiLevelType w:val="hybridMultilevel"/>
    <w:tmpl w:val="CC186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C50F41"/>
    <w:multiLevelType w:val="hybridMultilevel"/>
    <w:tmpl w:val="CCA6A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6BF5137"/>
    <w:multiLevelType w:val="hybridMultilevel"/>
    <w:tmpl w:val="F4F63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BE18EA"/>
    <w:multiLevelType w:val="hybridMultilevel"/>
    <w:tmpl w:val="0B8C7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8716DC"/>
    <w:multiLevelType w:val="hybridMultilevel"/>
    <w:tmpl w:val="423C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241A35"/>
    <w:multiLevelType w:val="hybridMultilevel"/>
    <w:tmpl w:val="4A40C65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72D1C84"/>
    <w:multiLevelType w:val="hybridMultilevel"/>
    <w:tmpl w:val="4DF4D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3540E7"/>
    <w:multiLevelType w:val="hybridMultilevel"/>
    <w:tmpl w:val="4352F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4577ED"/>
    <w:multiLevelType w:val="hybridMultilevel"/>
    <w:tmpl w:val="2DF0C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780422"/>
    <w:multiLevelType w:val="hybridMultilevel"/>
    <w:tmpl w:val="5DF61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DD71D5"/>
    <w:multiLevelType w:val="hybridMultilevel"/>
    <w:tmpl w:val="7CC86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7E1152"/>
    <w:multiLevelType w:val="hybridMultilevel"/>
    <w:tmpl w:val="66960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5627AD"/>
    <w:multiLevelType w:val="hybridMultilevel"/>
    <w:tmpl w:val="81946C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493409B0"/>
    <w:multiLevelType w:val="hybridMultilevel"/>
    <w:tmpl w:val="4740E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EF3E3E"/>
    <w:multiLevelType w:val="hybridMultilevel"/>
    <w:tmpl w:val="04324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C94ADF"/>
    <w:multiLevelType w:val="hybridMultilevel"/>
    <w:tmpl w:val="40E88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1878DD"/>
    <w:multiLevelType w:val="hybridMultilevel"/>
    <w:tmpl w:val="523657D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5E3B43EB"/>
    <w:multiLevelType w:val="hybridMultilevel"/>
    <w:tmpl w:val="C3B6B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D849E9"/>
    <w:multiLevelType w:val="hybridMultilevel"/>
    <w:tmpl w:val="0EB47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1D464A"/>
    <w:multiLevelType w:val="hybridMultilevel"/>
    <w:tmpl w:val="6E0C5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9F2173"/>
    <w:multiLevelType w:val="hybridMultilevel"/>
    <w:tmpl w:val="E362B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294211"/>
    <w:multiLevelType w:val="hybridMultilevel"/>
    <w:tmpl w:val="7354D37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728E73BC"/>
    <w:multiLevelType w:val="hybridMultilevel"/>
    <w:tmpl w:val="2DAEE76A"/>
    <w:lvl w:ilvl="0" w:tplc="0419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6">
    <w:nsid w:val="72B14A82"/>
    <w:multiLevelType w:val="hybridMultilevel"/>
    <w:tmpl w:val="52A02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C23D52"/>
    <w:multiLevelType w:val="hybridMultilevel"/>
    <w:tmpl w:val="52F8561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>
    <w:nsid w:val="7484397B"/>
    <w:multiLevelType w:val="hybridMultilevel"/>
    <w:tmpl w:val="B0D2E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8723A1"/>
    <w:multiLevelType w:val="hybridMultilevel"/>
    <w:tmpl w:val="7CC4E7A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>
    <w:nsid w:val="7DA6270C"/>
    <w:multiLevelType w:val="hybridMultilevel"/>
    <w:tmpl w:val="3E70B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5"/>
  </w:num>
  <w:num w:numId="3">
    <w:abstractNumId w:val="0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4">
    <w:abstractNumId w:val="1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5">
    <w:abstractNumId w:val="3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6">
    <w:abstractNumId w:val="4"/>
    <w:lvlOverride w:ilvl="0">
      <w:startOverride w:val="8"/>
    </w:lvlOverride>
    <w:lvlOverride w:ilvl="1">
      <w:startOverride w:val="8"/>
    </w:lvlOverride>
    <w:lvlOverride w:ilvl="2">
      <w:startOverride w:val="8"/>
    </w:lvlOverride>
    <w:lvlOverride w:ilvl="3">
      <w:startOverride w:val="8"/>
    </w:lvlOverride>
    <w:lvlOverride w:ilvl="4">
      <w:startOverride w:val="8"/>
    </w:lvlOverride>
    <w:lvlOverride w:ilvl="5">
      <w:startOverride w:val="8"/>
    </w:lvlOverride>
    <w:lvlOverride w:ilvl="6">
      <w:startOverride w:val="8"/>
    </w:lvlOverride>
    <w:lvlOverride w:ilvl="7">
      <w:startOverride w:val="8"/>
    </w:lvlOverride>
    <w:lvlOverride w:ilvl="8">
      <w:startOverride w:val="8"/>
    </w:lvlOverride>
  </w:num>
  <w:num w:numId="7">
    <w:abstractNumId w:val="5"/>
    <w:lvlOverride w:ilvl="0">
      <w:startOverride w:val="8"/>
    </w:lvlOverride>
    <w:lvlOverride w:ilvl="1">
      <w:startOverride w:val="8"/>
    </w:lvlOverride>
    <w:lvlOverride w:ilvl="2">
      <w:startOverride w:val="8"/>
    </w:lvlOverride>
    <w:lvlOverride w:ilvl="3">
      <w:startOverride w:val="8"/>
    </w:lvlOverride>
    <w:lvlOverride w:ilvl="4">
      <w:startOverride w:val="8"/>
    </w:lvlOverride>
    <w:lvlOverride w:ilvl="5">
      <w:startOverride w:val="8"/>
    </w:lvlOverride>
    <w:lvlOverride w:ilvl="6">
      <w:startOverride w:val="8"/>
    </w:lvlOverride>
    <w:lvlOverride w:ilvl="7">
      <w:startOverride w:val="8"/>
    </w:lvlOverride>
    <w:lvlOverride w:ilvl="8">
      <w:startOverride w:val="8"/>
    </w:lvlOverride>
  </w:num>
  <w:num w:numId="8">
    <w:abstractNumId w:val="17"/>
  </w:num>
  <w:num w:numId="9">
    <w:abstractNumId w:val="32"/>
  </w:num>
  <w:num w:numId="10">
    <w:abstractNumId w:val="13"/>
  </w:num>
  <w:num w:numId="11">
    <w:abstractNumId w:val="29"/>
  </w:num>
  <w:num w:numId="12">
    <w:abstractNumId w:val="39"/>
  </w:num>
  <w:num w:numId="13">
    <w:abstractNumId w:val="37"/>
  </w:num>
  <w:num w:numId="14">
    <w:abstractNumId w:val="31"/>
  </w:num>
  <w:num w:numId="15">
    <w:abstractNumId w:val="11"/>
  </w:num>
  <w:num w:numId="16">
    <w:abstractNumId w:val="26"/>
  </w:num>
  <w:num w:numId="17">
    <w:abstractNumId w:val="9"/>
  </w:num>
  <w:num w:numId="18">
    <w:abstractNumId w:val="36"/>
  </w:num>
  <w:num w:numId="19">
    <w:abstractNumId w:val="40"/>
  </w:num>
  <w:num w:numId="20">
    <w:abstractNumId w:val="25"/>
  </w:num>
  <w:num w:numId="21">
    <w:abstractNumId w:val="15"/>
  </w:num>
  <w:num w:numId="22">
    <w:abstractNumId w:val="34"/>
  </w:num>
  <w:num w:numId="23">
    <w:abstractNumId w:val="23"/>
  </w:num>
  <w:num w:numId="24">
    <w:abstractNumId w:val="18"/>
  </w:num>
  <w:num w:numId="25">
    <w:abstractNumId w:val="24"/>
  </w:num>
  <w:num w:numId="26">
    <w:abstractNumId w:val="22"/>
  </w:num>
  <w:num w:numId="27">
    <w:abstractNumId w:val="19"/>
  </w:num>
  <w:num w:numId="28">
    <w:abstractNumId w:val="21"/>
  </w:num>
  <w:num w:numId="29">
    <w:abstractNumId w:val="20"/>
  </w:num>
  <w:num w:numId="30">
    <w:abstractNumId w:val="28"/>
  </w:num>
  <w:num w:numId="31">
    <w:abstractNumId w:val="16"/>
  </w:num>
  <w:num w:numId="32">
    <w:abstractNumId w:val="14"/>
  </w:num>
  <w:num w:numId="33">
    <w:abstractNumId w:val="10"/>
  </w:num>
  <w:num w:numId="34">
    <w:abstractNumId w:val="38"/>
  </w:num>
  <w:num w:numId="35">
    <w:abstractNumId w:val="12"/>
  </w:num>
  <w:num w:numId="36">
    <w:abstractNumId w:val="30"/>
  </w:num>
  <w:num w:numId="37">
    <w:abstractNumId w:val="33"/>
  </w:num>
  <w:num w:numId="38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2AC"/>
    <w:rsid w:val="00000FF0"/>
    <w:rsid w:val="0000636E"/>
    <w:rsid w:val="00047114"/>
    <w:rsid w:val="00052944"/>
    <w:rsid w:val="00054B11"/>
    <w:rsid w:val="00062276"/>
    <w:rsid w:val="00063938"/>
    <w:rsid w:val="0008443F"/>
    <w:rsid w:val="000868DF"/>
    <w:rsid w:val="00093D23"/>
    <w:rsid w:val="000A273E"/>
    <w:rsid w:val="000B1CEC"/>
    <w:rsid w:val="000B27E2"/>
    <w:rsid w:val="000B5349"/>
    <w:rsid w:val="000C0453"/>
    <w:rsid w:val="000D51C3"/>
    <w:rsid w:val="000E6AA4"/>
    <w:rsid w:val="000F156E"/>
    <w:rsid w:val="000F4369"/>
    <w:rsid w:val="0010376B"/>
    <w:rsid w:val="001047A1"/>
    <w:rsid w:val="00117289"/>
    <w:rsid w:val="00121DE9"/>
    <w:rsid w:val="00122AB5"/>
    <w:rsid w:val="00127C1A"/>
    <w:rsid w:val="001413F9"/>
    <w:rsid w:val="001465BD"/>
    <w:rsid w:val="001507DF"/>
    <w:rsid w:val="00173884"/>
    <w:rsid w:val="00191B8D"/>
    <w:rsid w:val="001C23C1"/>
    <w:rsid w:val="001D50BA"/>
    <w:rsid w:val="001D7AFF"/>
    <w:rsid w:val="001E0419"/>
    <w:rsid w:val="001F36B2"/>
    <w:rsid w:val="001F72ED"/>
    <w:rsid w:val="00204CBC"/>
    <w:rsid w:val="00220CC4"/>
    <w:rsid w:val="002311FE"/>
    <w:rsid w:val="00232B69"/>
    <w:rsid w:val="002378ED"/>
    <w:rsid w:val="00242432"/>
    <w:rsid w:val="00242698"/>
    <w:rsid w:val="00247E65"/>
    <w:rsid w:val="00255229"/>
    <w:rsid w:val="0026147A"/>
    <w:rsid w:val="002656F9"/>
    <w:rsid w:val="002657E2"/>
    <w:rsid w:val="00270242"/>
    <w:rsid w:val="0027668C"/>
    <w:rsid w:val="00277BC6"/>
    <w:rsid w:val="00283E99"/>
    <w:rsid w:val="002A75D8"/>
    <w:rsid w:val="002E1962"/>
    <w:rsid w:val="002E44EA"/>
    <w:rsid w:val="002E5C72"/>
    <w:rsid w:val="002F175C"/>
    <w:rsid w:val="002F7762"/>
    <w:rsid w:val="003069F9"/>
    <w:rsid w:val="003110A1"/>
    <w:rsid w:val="003147A1"/>
    <w:rsid w:val="0032260F"/>
    <w:rsid w:val="003312AC"/>
    <w:rsid w:val="003339F5"/>
    <w:rsid w:val="00336813"/>
    <w:rsid w:val="00336943"/>
    <w:rsid w:val="00341A1F"/>
    <w:rsid w:val="003436E4"/>
    <w:rsid w:val="00344EE2"/>
    <w:rsid w:val="00372EF9"/>
    <w:rsid w:val="00390174"/>
    <w:rsid w:val="003A20B2"/>
    <w:rsid w:val="003C1222"/>
    <w:rsid w:val="003C1B17"/>
    <w:rsid w:val="003D5813"/>
    <w:rsid w:val="003F0742"/>
    <w:rsid w:val="003F1649"/>
    <w:rsid w:val="00415DA7"/>
    <w:rsid w:val="00417C54"/>
    <w:rsid w:val="0044483A"/>
    <w:rsid w:val="004452B9"/>
    <w:rsid w:val="0045099B"/>
    <w:rsid w:val="00452916"/>
    <w:rsid w:val="0046029A"/>
    <w:rsid w:val="004620AC"/>
    <w:rsid w:val="004649E3"/>
    <w:rsid w:val="00466548"/>
    <w:rsid w:val="00467BEA"/>
    <w:rsid w:val="004732F3"/>
    <w:rsid w:val="004751BB"/>
    <w:rsid w:val="0047530A"/>
    <w:rsid w:val="00475A92"/>
    <w:rsid w:val="0048681E"/>
    <w:rsid w:val="00491084"/>
    <w:rsid w:val="004A2EBC"/>
    <w:rsid w:val="004A68E1"/>
    <w:rsid w:val="004B08FE"/>
    <w:rsid w:val="004B39C5"/>
    <w:rsid w:val="004B44D9"/>
    <w:rsid w:val="004B6ACC"/>
    <w:rsid w:val="004B7EE0"/>
    <w:rsid w:val="004C19DC"/>
    <w:rsid w:val="004C7B26"/>
    <w:rsid w:val="004D28B0"/>
    <w:rsid w:val="004D4977"/>
    <w:rsid w:val="004E0FCC"/>
    <w:rsid w:val="004E2D14"/>
    <w:rsid w:val="004F59DC"/>
    <w:rsid w:val="0050608A"/>
    <w:rsid w:val="0052078E"/>
    <w:rsid w:val="005209C2"/>
    <w:rsid w:val="0052750F"/>
    <w:rsid w:val="005376FC"/>
    <w:rsid w:val="00543EB6"/>
    <w:rsid w:val="00562BE5"/>
    <w:rsid w:val="0057384E"/>
    <w:rsid w:val="0057481C"/>
    <w:rsid w:val="00584903"/>
    <w:rsid w:val="00592D58"/>
    <w:rsid w:val="00595BC8"/>
    <w:rsid w:val="005A5F18"/>
    <w:rsid w:val="005B0219"/>
    <w:rsid w:val="005B19CE"/>
    <w:rsid w:val="005B5012"/>
    <w:rsid w:val="005C1E52"/>
    <w:rsid w:val="005C40F3"/>
    <w:rsid w:val="005D39EF"/>
    <w:rsid w:val="005F1153"/>
    <w:rsid w:val="006049DE"/>
    <w:rsid w:val="006149BB"/>
    <w:rsid w:val="006242BF"/>
    <w:rsid w:val="00635A66"/>
    <w:rsid w:val="00641EF2"/>
    <w:rsid w:val="006436A9"/>
    <w:rsid w:val="006524F2"/>
    <w:rsid w:val="00653B20"/>
    <w:rsid w:val="006625EB"/>
    <w:rsid w:val="0066363A"/>
    <w:rsid w:val="00673B06"/>
    <w:rsid w:val="00675F39"/>
    <w:rsid w:val="00684E35"/>
    <w:rsid w:val="00687AD8"/>
    <w:rsid w:val="0069621A"/>
    <w:rsid w:val="006A0DEE"/>
    <w:rsid w:val="006B1763"/>
    <w:rsid w:val="006C122C"/>
    <w:rsid w:val="006C2250"/>
    <w:rsid w:val="006E37D5"/>
    <w:rsid w:val="006F2DC2"/>
    <w:rsid w:val="00706C34"/>
    <w:rsid w:val="007071CF"/>
    <w:rsid w:val="00711375"/>
    <w:rsid w:val="00733399"/>
    <w:rsid w:val="0076095C"/>
    <w:rsid w:val="00763B54"/>
    <w:rsid w:val="00764B20"/>
    <w:rsid w:val="00787D95"/>
    <w:rsid w:val="007911F6"/>
    <w:rsid w:val="00796CBC"/>
    <w:rsid w:val="007A0DEA"/>
    <w:rsid w:val="007A0E63"/>
    <w:rsid w:val="007A7F42"/>
    <w:rsid w:val="007B32C5"/>
    <w:rsid w:val="007B3AD4"/>
    <w:rsid w:val="007B5781"/>
    <w:rsid w:val="007B65BB"/>
    <w:rsid w:val="007C5BBA"/>
    <w:rsid w:val="007C7173"/>
    <w:rsid w:val="007D2A65"/>
    <w:rsid w:val="007D7A82"/>
    <w:rsid w:val="007E1893"/>
    <w:rsid w:val="007E5306"/>
    <w:rsid w:val="007F589D"/>
    <w:rsid w:val="008053DC"/>
    <w:rsid w:val="0080593A"/>
    <w:rsid w:val="00807055"/>
    <w:rsid w:val="00810D72"/>
    <w:rsid w:val="00815482"/>
    <w:rsid w:val="00837BC1"/>
    <w:rsid w:val="00843A44"/>
    <w:rsid w:val="00851A36"/>
    <w:rsid w:val="00854DA1"/>
    <w:rsid w:val="00875E0E"/>
    <w:rsid w:val="00877671"/>
    <w:rsid w:val="00880027"/>
    <w:rsid w:val="00890E4D"/>
    <w:rsid w:val="00892496"/>
    <w:rsid w:val="008A71DF"/>
    <w:rsid w:val="008A730C"/>
    <w:rsid w:val="008B3F4D"/>
    <w:rsid w:val="008D5E6A"/>
    <w:rsid w:val="008E1515"/>
    <w:rsid w:val="008F0644"/>
    <w:rsid w:val="008F173C"/>
    <w:rsid w:val="008F20B2"/>
    <w:rsid w:val="008F250C"/>
    <w:rsid w:val="008F4AB8"/>
    <w:rsid w:val="008F62BC"/>
    <w:rsid w:val="00906FD8"/>
    <w:rsid w:val="009137AE"/>
    <w:rsid w:val="009178A0"/>
    <w:rsid w:val="009251E4"/>
    <w:rsid w:val="00945796"/>
    <w:rsid w:val="009506F9"/>
    <w:rsid w:val="00965807"/>
    <w:rsid w:val="009727EE"/>
    <w:rsid w:val="00975FE1"/>
    <w:rsid w:val="00994E34"/>
    <w:rsid w:val="0099785A"/>
    <w:rsid w:val="009A11EE"/>
    <w:rsid w:val="009A16ED"/>
    <w:rsid w:val="009A239E"/>
    <w:rsid w:val="009B1488"/>
    <w:rsid w:val="009C031A"/>
    <w:rsid w:val="009C15E2"/>
    <w:rsid w:val="009C5532"/>
    <w:rsid w:val="009D455D"/>
    <w:rsid w:val="009D5E63"/>
    <w:rsid w:val="009E07DC"/>
    <w:rsid w:val="009E0DB8"/>
    <w:rsid w:val="009E31CA"/>
    <w:rsid w:val="009E73C6"/>
    <w:rsid w:val="00A02B27"/>
    <w:rsid w:val="00A14581"/>
    <w:rsid w:val="00A22484"/>
    <w:rsid w:val="00A26D34"/>
    <w:rsid w:val="00A27832"/>
    <w:rsid w:val="00A373DE"/>
    <w:rsid w:val="00A47045"/>
    <w:rsid w:val="00A47659"/>
    <w:rsid w:val="00A51688"/>
    <w:rsid w:val="00A555B3"/>
    <w:rsid w:val="00A63978"/>
    <w:rsid w:val="00A73908"/>
    <w:rsid w:val="00A81D4D"/>
    <w:rsid w:val="00A82E28"/>
    <w:rsid w:val="00A8314B"/>
    <w:rsid w:val="00AA4F24"/>
    <w:rsid w:val="00AB19F0"/>
    <w:rsid w:val="00AB4B3F"/>
    <w:rsid w:val="00AB52B4"/>
    <w:rsid w:val="00AC732B"/>
    <w:rsid w:val="00AE1BB8"/>
    <w:rsid w:val="00B001BA"/>
    <w:rsid w:val="00B042CB"/>
    <w:rsid w:val="00B13BD8"/>
    <w:rsid w:val="00B20FE2"/>
    <w:rsid w:val="00B236F4"/>
    <w:rsid w:val="00B260CA"/>
    <w:rsid w:val="00B45951"/>
    <w:rsid w:val="00B46515"/>
    <w:rsid w:val="00B54120"/>
    <w:rsid w:val="00B57684"/>
    <w:rsid w:val="00B57992"/>
    <w:rsid w:val="00B71D08"/>
    <w:rsid w:val="00B83F13"/>
    <w:rsid w:val="00B96B96"/>
    <w:rsid w:val="00BA1C4E"/>
    <w:rsid w:val="00BA2819"/>
    <w:rsid w:val="00BB3262"/>
    <w:rsid w:val="00BB6B2E"/>
    <w:rsid w:val="00BC3091"/>
    <w:rsid w:val="00BD0E58"/>
    <w:rsid w:val="00BD3CFB"/>
    <w:rsid w:val="00C234DB"/>
    <w:rsid w:val="00C3702E"/>
    <w:rsid w:val="00C4227B"/>
    <w:rsid w:val="00C4426F"/>
    <w:rsid w:val="00C44A58"/>
    <w:rsid w:val="00C56D18"/>
    <w:rsid w:val="00C60BBE"/>
    <w:rsid w:val="00C64B73"/>
    <w:rsid w:val="00C86591"/>
    <w:rsid w:val="00CA3B23"/>
    <w:rsid w:val="00CB5030"/>
    <w:rsid w:val="00CB6503"/>
    <w:rsid w:val="00CC5708"/>
    <w:rsid w:val="00CD182C"/>
    <w:rsid w:val="00CD22D4"/>
    <w:rsid w:val="00CD2AAC"/>
    <w:rsid w:val="00CF053C"/>
    <w:rsid w:val="00CF0670"/>
    <w:rsid w:val="00D00491"/>
    <w:rsid w:val="00D07D10"/>
    <w:rsid w:val="00D116AB"/>
    <w:rsid w:val="00D15A2C"/>
    <w:rsid w:val="00D31210"/>
    <w:rsid w:val="00D411C6"/>
    <w:rsid w:val="00D50601"/>
    <w:rsid w:val="00D54536"/>
    <w:rsid w:val="00D54A50"/>
    <w:rsid w:val="00D7149B"/>
    <w:rsid w:val="00D72450"/>
    <w:rsid w:val="00DA1BB4"/>
    <w:rsid w:val="00DA689D"/>
    <w:rsid w:val="00DA7D3B"/>
    <w:rsid w:val="00DC1C5A"/>
    <w:rsid w:val="00DC55FC"/>
    <w:rsid w:val="00DC69A3"/>
    <w:rsid w:val="00DE424A"/>
    <w:rsid w:val="00DF6F81"/>
    <w:rsid w:val="00E036CA"/>
    <w:rsid w:val="00E062E9"/>
    <w:rsid w:val="00E12AE9"/>
    <w:rsid w:val="00E32F0D"/>
    <w:rsid w:val="00E3628E"/>
    <w:rsid w:val="00E41DDD"/>
    <w:rsid w:val="00E51C40"/>
    <w:rsid w:val="00E55699"/>
    <w:rsid w:val="00E60085"/>
    <w:rsid w:val="00E7310D"/>
    <w:rsid w:val="00E75894"/>
    <w:rsid w:val="00E76BE4"/>
    <w:rsid w:val="00E927DA"/>
    <w:rsid w:val="00EA3916"/>
    <w:rsid w:val="00EA5411"/>
    <w:rsid w:val="00EA6C33"/>
    <w:rsid w:val="00EB2663"/>
    <w:rsid w:val="00EC2567"/>
    <w:rsid w:val="00ED1E9F"/>
    <w:rsid w:val="00ED2D17"/>
    <w:rsid w:val="00F009C7"/>
    <w:rsid w:val="00F03AE2"/>
    <w:rsid w:val="00F05BE4"/>
    <w:rsid w:val="00F14A6B"/>
    <w:rsid w:val="00F30127"/>
    <w:rsid w:val="00F310F9"/>
    <w:rsid w:val="00F43963"/>
    <w:rsid w:val="00F4763C"/>
    <w:rsid w:val="00F5578D"/>
    <w:rsid w:val="00F708BC"/>
    <w:rsid w:val="00F72E64"/>
    <w:rsid w:val="00F85C11"/>
    <w:rsid w:val="00F923B1"/>
    <w:rsid w:val="00F92DFC"/>
    <w:rsid w:val="00F943E6"/>
    <w:rsid w:val="00FA6C14"/>
    <w:rsid w:val="00FA773B"/>
    <w:rsid w:val="00FB515E"/>
    <w:rsid w:val="00FB6F74"/>
    <w:rsid w:val="00FB7A82"/>
    <w:rsid w:val="00FC1C90"/>
    <w:rsid w:val="00FC3800"/>
    <w:rsid w:val="00FC5739"/>
    <w:rsid w:val="00FD3CB5"/>
    <w:rsid w:val="00FE21AE"/>
    <w:rsid w:val="00FE2D1E"/>
    <w:rsid w:val="00FF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C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595BC8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95BC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F4A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unhideWhenUsed/>
    <w:qFormat/>
    <w:rsid w:val="008F4AB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unhideWhenUsed/>
    <w:qFormat/>
    <w:rsid w:val="008F4AB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9"/>
    <w:unhideWhenUsed/>
    <w:qFormat/>
    <w:rsid w:val="008F4AB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595BC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9"/>
    <w:unhideWhenUsed/>
    <w:qFormat/>
    <w:rsid w:val="00595BC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595BC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5BC8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595BC8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90">
    <w:name w:val="Заголовок 9 Знак"/>
    <w:basedOn w:val="a0"/>
    <w:link w:val="9"/>
    <w:uiPriority w:val="99"/>
    <w:rsid w:val="00595BC8"/>
    <w:rPr>
      <w:rFonts w:ascii="Arial" w:eastAsia="Times New Roman" w:hAnsi="Arial" w:cs="Arial"/>
      <w:lang w:eastAsia="zh-CN"/>
    </w:rPr>
  </w:style>
  <w:style w:type="character" w:customStyle="1" w:styleId="70">
    <w:name w:val="Заголовок 7 Знак"/>
    <w:basedOn w:val="a0"/>
    <w:link w:val="7"/>
    <w:uiPriority w:val="99"/>
    <w:rsid w:val="00595BC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uiPriority w:val="99"/>
    <w:rsid w:val="00595BC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CN"/>
    </w:rPr>
  </w:style>
  <w:style w:type="paragraph" w:styleId="a3">
    <w:name w:val="footer"/>
    <w:basedOn w:val="a"/>
    <w:link w:val="a4"/>
    <w:uiPriority w:val="99"/>
    <w:unhideWhenUsed/>
    <w:rsid w:val="00595BC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595B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"/>
    <w:basedOn w:val="a"/>
    <w:uiPriority w:val="99"/>
    <w:semiHidden/>
    <w:unhideWhenUsed/>
    <w:rsid w:val="00595BC8"/>
    <w:pPr>
      <w:ind w:left="283" w:hanging="283"/>
    </w:pPr>
  </w:style>
  <w:style w:type="paragraph" w:styleId="a6">
    <w:name w:val="Body Text"/>
    <w:basedOn w:val="a"/>
    <w:link w:val="a7"/>
    <w:uiPriority w:val="99"/>
    <w:semiHidden/>
    <w:unhideWhenUsed/>
    <w:rsid w:val="00595BC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595BC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ody Text Indent"/>
    <w:basedOn w:val="a"/>
    <w:link w:val="a9"/>
    <w:uiPriority w:val="99"/>
    <w:unhideWhenUsed/>
    <w:rsid w:val="00595BC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95BC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1">
    <w:name w:val="Основной текст с отступом 2 Знак"/>
    <w:basedOn w:val="a0"/>
    <w:link w:val="22"/>
    <w:uiPriority w:val="99"/>
    <w:semiHidden/>
    <w:rsid w:val="00595BC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2">
    <w:name w:val="Body Text Indent 2"/>
    <w:basedOn w:val="a"/>
    <w:link w:val="21"/>
    <w:uiPriority w:val="99"/>
    <w:semiHidden/>
    <w:unhideWhenUsed/>
    <w:rsid w:val="00595BC8"/>
    <w:pPr>
      <w:spacing w:after="120" w:line="480" w:lineRule="auto"/>
      <w:ind w:left="283"/>
    </w:pPr>
  </w:style>
  <w:style w:type="character" w:customStyle="1" w:styleId="aa">
    <w:name w:val="Текст выноски Знак"/>
    <w:basedOn w:val="a0"/>
    <w:link w:val="ab"/>
    <w:rsid w:val="00595BC8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Balloon Text"/>
    <w:basedOn w:val="a"/>
    <w:link w:val="aa"/>
    <w:unhideWhenUsed/>
    <w:rsid w:val="00595BC8"/>
    <w:rPr>
      <w:rFonts w:ascii="Tahoma" w:hAnsi="Tahoma" w:cs="Tahoma"/>
      <w:sz w:val="16"/>
      <w:szCs w:val="16"/>
    </w:rPr>
  </w:style>
  <w:style w:type="paragraph" w:customStyle="1" w:styleId="210">
    <w:name w:val="Список 21"/>
    <w:basedOn w:val="a"/>
    <w:uiPriority w:val="99"/>
    <w:rsid w:val="00595BC8"/>
    <w:pPr>
      <w:ind w:left="566" w:hanging="283"/>
    </w:pPr>
  </w:style>
  <w:style w:type="paragraph" w:customStyle="1" w:styleId="31">
    <w:name w:val="Список 31"/>
    <w:basedOn w:val="a"/>
    <w:uiPriority w:val="99"/>
    <w:rsid w:val="00595BC8"/>
    <w:pPr>
      <w:ind w:left="849" w:hanging="283"/>
    </w:pPr>
  </w:style>
  <w:style w:type="paragraph" w:customStyle="1" w:styleId="11">
    <w:name w:val="Красная строка1"/>
    <w:basedOn w:val="a6"/>
    <w:uiPriority w:val="99"/>
    <w:rsid w:val="00595BC8"/>
    <w:pPr>
      <w:ind w:firstLine="210"/>
    </w:pPr>
  </w:style>
  <w:style w:type="paragraph" w:customStyle="1" w:styleId="211">
    <w:name w:val="Красная строка 21"/>
    <w:basedOn w:val="a8"/>
    <w:uiPriority w:val="99"/>
    <w:rsid w:val="00595BC8"/>
    <w:pPr>
      <w:ind w:firstLine="210"/>
    </w:pPr>
  </w:style>
  <w:style w:type="paragraph" w:customStyle="1" w:styleId="220">
    <w:name w:val="Основной текст с отступом 22"/>
    <w:basedOn w:val="a"/>
    <w:uiPriority w:val="99"/>
    <w:rsid w:val="00595BC8"/>
    <w:pPr>
      <w:spacing w:after="120" w:line="480" w:lineRule="auto"/>
      <w:ind w:left="283"/>
    </w:pPr>
  </w:style>
  <w:style w:type="paragraph" w:customStyle="1" w:styleId="221">
    <w:name w:val="Основной текст 22"/>
    <w:basedOn w:val="a"/>
    <w:uiPriority w:val="99"/>
    <w:rsid w:val="00595BC8"/>
    <w:pPr>
      <w:spacing w:after="120" w:line="480" w:lineRule="auto"/>
    </w:pPr>
  </w:style>
  <w:style w:type="paragraph" w:customStyle="1" w:styleId="212">
    <w:name w:val="Основной текст с отступом 21"/>
    <w:basedOn w:val="a"/>
    <w:uiPriority w:val="99"/>
    <w:rsid w:val="00595BC8"/>
    <w:pPr>
      <w:ind w:left="360"/>
      <w:jc w:val="both"/>
    </w:pPr>
    <w:rPr>
      <w:sz w:val="28"/>
      <w:szCs w:val="20"/>
    </w:rPr>
  </w:style>
  <w:style w:type="paragraph" w:customStyle="1" w:styleId="Standard">
    <w:name w:val="Standard"/>
    <w:uiPriority w:val="99"/>
    <w:rsid w:val="00595BC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213">
    <w:name w:val="Основной текст 21"/>
    <w:basedOn w:val="a"/>
    <w:uiPriority w:val="99"/>
    <w:rsid w:val="00595BC8"/>
    <w:pPr>
      <w:jc w:val="both"/>
    </w:pPr>
    <w:rPr>
      <w:b/>
      <w:sz w:val="28"/>
      <w:szCs w:val="20"/>
      <w:lang w:eastAsia="ar-SA"/>
    </w:rPr>
  </w:style>
  <w:style w:type="paragraph" w:styleId="ac">
    <w:name w:val="No Spacing"/>
    <w:uiPriority w:val="1"/>
    <w:qFormat/>
    <w:rsid w:val="00EB2663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List Paragraph"/>
    <w:basedOn w:val="a"/>
    <w:uiPriority w:val="34"/>
    <w:qFormat/>
    <w:rsid w:val="009E73C6"/>
    <w:pPr>
      <w:ind w:left="720"/>
      <w:contextualSpacing/>
    </w:pPr>
  </w:style>
  <w:style w:type="paragraph" w:customStyle="1" w:styleId="12">
    <w:name w:val="Без интервала1"/>
    <w:uiPriority w:val="99"/>
    <w:rsid w:val="00093D2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ae">
    <w:name w:val="Основной текст_"/>
    <w:basedOn w:val="a0"/>
    <w:link w:val="13"/>
    <w:rsid w:val="00FC3800"/>
    <w:rPr>
      <w:rFonts w:ascii="Times New Roman" w:eastAsia="Times New Roman" w:hAnsi="Times New Roman" w:cs="Times New Roman"/>
      <w:spacing w:val="4"/>
      <w:sz w:val="20"/>
      <w:szCs w:val="20"/>
      <w:shd w:val="clear" w:color="auto" w:fill="FFFFFF"/>
    </w:rPr>
  </w:style>
  <w:style w:type="paragraph" w:customStyle="1" w:styleId="13">
    <w:name w:val="Основной текст1"/>
    <w:basedOn w:val="a"/>
    <w:link w:val="ae"/>
    <w:rsid w:val="00FC3800"/>
    <w:pPr>
      <w:shd w:val="clear" w:color="auto" w:fill="FFFFFF"/>
      <w:suppressAutoHyphens w:val="0"/>
      <w:spacing w:before="120" w:line="211" w:lineRule="exact"/>
      <w:ind w:hanging="200"/>
      <w:jc w:val="both"/>
    </w:pPr>
    <w:rPr>
      <w:spacing w:val="4"/>
      <w:sz w:val="20"/>
      <w:szCs w:val="20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F4A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uiPriority w:val="99"/>
    <w:rsid w:val="008F4AB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uiPriority w:val="99"/>
    <w:rsid w:val="008F4AB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uiPriority w:val="99"/>
    <w:rsid w:val="008F4AB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zh-CN"/>
    </w:rPr>
  </w:style>
  <w:style w:type="character" w:customStyle="1" w:styleId="214">
    <w:name w:val="Основной текст с отступом 2 Знак1"/>
    <w:basedOn w:val="a0"/>
    <w:uiPriority w:val="99"/>
    <w:semiHidden/>
    <w:rsid w:val="008F4AB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Текст выноски Знак1"/>
    <w:basedOn w:val="a0"/>
    <w:uiPriority w:val="99"/>
    <w:semiHidden/>
    <w:rsid w:val="008F4AB8"/>
    <w:rPr>
      <w:rFonts w:ascii="Tahoma" w:eastAsia="Times New Roman" w:hAnsi="Tahoma" w:cs="Tahoma"/>
      <w:sz w:val="16"/>
      <w:szCs w:val="16"/>
      <w:lang w:eastAsia="zh-CN"/>
    </w:rPr>
  </w:style>
  <w:style w:type="paragraph" w:styleId="af">
    <w:name w:val="Normal (Web)"/>
    <w:basedOn w:val="a"/>
    <w:uiPriority w:val="99"/>
    <w:rsid w:val="008F4AB8"/>
    <w:pPr>
      <w:suppressAutoHyphens w:val="0"/>
      <w:spacing w:before="100" w:beforeAutospacing="1" w:after="100" w:afterAutospacing="1"/>
    </w:pPr>
    <w:rPr>
      <w:rFonts w:ascii="Verdana" w:eastAsia="Calibri" w:hAnsi="Verdana"/>
      <w:color w:val="333333"/>
      <w:sz w:val="17"/>
      <w:szCs w:val="17"/>
      <w:lang w:eastAsia="ru-RU"/>
    </w:rPr>
  </w:style>
  <w:style w:type="character" w:customStyle="1" w:styleId="af0">
    <w:name w:val="Название Знак"/>
    <w:basedOn w:val="a0"/>
    <w:link w:val="af1"/>
    <w:uiPriority w:val="99"/>
    <w:locked/>
    <w:rsid w:val="008F4AB8"/>
    <w:rPr>
      <w:rFonts w:cs="Times New Roman"/>
      <w:color w:val="FF0000"/>
      <w:sz w:val="24"/>
      <w:szCs w:val="24"/>
      <w:lang w:eastAsia="ru-RU"/>
    </w:rPr>
  </w:style>
  <w:style w:type="paragraph" w:styleId="af1">
    <w:name w:val="Title"/>
    <w:basedOn w:val="a"/>
    <w:link w:val="af0"/>
    <w:uiPriority w:val="99"/>
    <w:qFormat/>
    <w:rsid w:val="008F4AB8"/>
    <w:pPr>
      <w:suppressAutoHyphens w:val="0"/>
      <w:jc w:val="center"/>
    </w:pPr>
    <w:rPr>
      <w:rFonts w:asciiTheme="minorHAnsi" w:eastAsiaTheme="minorHAnsi" w:hAnsiTheme="minorHAnsi"/>
      <w:color w:val="FF0000"/>
      <w:lang w:eastAsia="ru-RU"/>
    </w:rPr>
  </w:style>
  <w:style w:type="character" w:customStyle="1" w:styleId="15">
    <w:name w:val="Название Знак1"/>
    <w:basedOn w:val="a0"/>
    <w:uiPriority w:val="10"/>
    <w:rsid w:val="008F4A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customStyle="1" w:styleId="TitleChar">
    <w:name w:val="Title Char"/>
    <w:basedOn w:val="a0"/>
    <w:uiPriority w:val="10"/>
    <w:rsid w:val="008F4AB8"/>
    <w:rPr>
      <w:rFonts w:asciiTheme="majorHAnsi" w:eastAsiaTheme="majorEastAsia" w:hAnsiTheme="majorHAnsi" w:cstheme="majorBidi"/>
      <w:b/>
      <w:bCs/>
      <w:kern w:val="28"/>
      <w:sz w:val="32"/>
      <w:szCs w:val="32"/>
      <w:lang w:eastAsia="zh-CN"/>
    </w:rPr>
  </w:style>
  <w:style w:type="paragraph" w:customStyle="1" w:styleId="af2">
    <w:name w:val="Знак"/>
    <w:basedOn w:val="a"/>
    <w:uiPriority w:val="99"/>
    <w:rsid w:val="008F4AB8"/>
    <w:pPr>
      <w:suppressAutoHyphens w:val="0"/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Style1">
    <w:name w:val="Style1"/>
    <w:basedOn w:val="a"/>
    <w:uiPriority w:val="99"/>
    <w:rsid w:val="008F4AB8"/>
    <w:pPr>
      <w:widowControl w:val="0"/>
      <w:suppressAutoHyphens w:val="0"/>
      <w:autoSpaceDE w:val="0"/>
      <w:autoSpaceDN w:val="0"/>
      <w:adjustRightInd w:val="0"/>
      <w:spacing w:line="379" w:lineRule="exact"/>
      <w:jc w:val="center"/>
    </w:pPr>
    <w:rPr>
      <w:rFonts w:ascii="Microsoft Sans Serif" w:eastAsia="Calibri" w:hAnsi="Microsoft Sans Serif"/>
      <w:sz w:val="20"/>
      <w:lang w:eastAsia="ru-RU"/>
    </w:rPr>
  </w:style>
  <w:style w:type="paragraph" w:customStyle="1" w:styleId="Style2">
    <w:name w:val="Style2"/>
    <w:basedOn w:val="a"/>
    <w:uiPriority w:val="99"/>
    <w:rsid w:val="008F4AB8"/>
    <w:pPr>
      <w:widowControl w:val="0"/>
      <w:suppressAutoHyphens w:val="0"/>
      <w:autoSpaceDE w:val="0"/>
      <w:autoSpaceDN w:val="0"/>
      <w:adjustRightInd w:val="0"/>
    </w:pPr>
    <w:rPr>
      <w:rFonts w:ascii="Microsoft Sans Serif" w:eastAsia="Calibri" w:hAnsi="Microsoft Sans Serif"/>
      <w:sz w:val="20"/>
      <w:lang w:eastAsia="ru-RU"/>
    </w:rPr>
  </w:style>
  <w:style w:type="character" w:customStyle="1" w:styleId="FontStyle14">
    <w:name w:val="Font Style14"/>
    <w:basedOn w:val="a0"/>
    <w:uiPriority w:val="99"/>
    <w:rsid w:val="008F4AB8"/>
    <w:rPr>
      <w:rFonts w:ascii="Microsoft Sans Serif" w:hAnsi="Microsoft Sans Serif" w:cs="Microsoft Sans Serif"/>
      <w:sz w:val="36"/>
      <w:szCs w:val="36"/>
      <w:lang w:val="en-US" w:eastAsia="en-US" w:bidi="ar-SA"/>
    </w:rPr>
  </w:style>
  <w:style w:type="character" w:customStyle="1" w:styleId="FontStyle15">
    <w:name w:val="Font Style15"/>
    <w:basedOn w:val="a0"/>
    <w:uiPriority w:val="99"/>
    <w:rsid w:val="008F4AB8"/>
    <w:rPr>
      <w:rFonts w:ascii="Microsoft Sans Serif" w:hAnsi="Microsoft Sans Serif" w:cs="Microsoft Sans Serif"/>
      <w:b/>
      <w:bCs/>
      <w:sz w:val="28"/>
      <w:szCs w:val="28"/>
      <w:lang w:val="en-US" w:eastAsia="en-US" w:bidi="ar-SA"/>
    </w:rPr>
  </w:style>
  <w:style w:type="character" w:customStyle="1" w:styleId="FontStyle11">
    <w:name w:val="Font Style11"/>
    <w:basedOn w:val="a0"/>
    <w:uiPriority w:val="99"/>
    <w:rsid w:val="008F4AB8"/>
    <w:rPr>
      <w:rFonts w:ascii="Times New Roman" w:hAnsi="Times New Roman" w:cs="Times New Roman"/>
      <w:b/>
      <w:bCs/>
      <w:sz w:val="20"/>
      <w:szCs w:val="20"/>
      <w:lang w:val="en-US" w:eastAsia="en-US" w:bidi="ar-SA"/>
    </w:rPr>
  </w:style>
  <w:style w:type="character" w:customStyle="1" w:styleId="FontStyle12">
    <w:name w:val="Font Style12"/>
    <w:basedOn w:val="a0"/>
    <w:uiPriority w:val="99"/>
    <w:rsid w:val="008F4AB8"/>
    <w:rPr>
      <w:rFonts w:ascii="Times New Roman" w:hAnsi="Times New Roman" w:cs="Times New Roman"/>
      <w:sz w:val="20"/>
      <w:szCs w:val="20"/>
      <w:lang w:val="en-US" w:eastAsia="en-US" w:bidi="ar-SA"/>
    </w:rPr>
  </w:style>
  <w:style w:type="numbering" w:customStyle="1" w:styleId="16">
    <w:name w:val="Нет списка1"/>
    <w:next w:val="a2"/>
    <w:semiHidden/>
    <w:rsid w:val="008F4AB8"/>
  </w:style>
  <w:style w:type="table" w:styleId="af3">
    <w:name w:val="Table Grid"/>
    <w:basedOn w:val="a1"/>
    <w:rsid w:val="008F4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semiHidden/>
    <w:unhideWhenUsed/>
    <w:rsid w:val="00DA689D"/>
  </w:style>
  <w:style w:type="table" w:customStyle="1" w:styleId="17">
    <w:name w:val="Сетка таблицы1"/>
    <w:basedOn w:val="a1"/>
    <w:next w:val="af3"/>
    <w:rsid w:val="00DA68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C045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f4">
    <w:name w:val="Hyperlink"/>
    <w:basedOn w:val="a0"/>
    <w:uiPriority w:val="99"/>
    <w:semiHidden/>
    <w:unhideWhenUsed/>
    <w:rsid w:val="003D5813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3D5813"/>
    <w:rPr>
      <w:color w:val="800080" w:themeColor="followedHyperlink"/>
      <w:u w:val="single"/>
    </w:rPr>
  </w:style>
  <w:style w:type="character" w:customStyle="1" w:styleId="32">
    <w:name w:val="Основной текст (3)_"/>
    <w:basedOn w:val="a0"/>
    <w:link w:val="33"/>
    <w:locked/>
    <w:rsid w:val="003D5813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3D5813"/>
    <w:pPr>
      <w:shd w:val="clear" w:color="auto" w:fill="FFFFFF"/>
      <w:suppressAutoHyphens w:val="0"/>
      <w:spacing w:line="245" w:lineRule="exact"/>
      <w:jc w:val="center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24">
    <w:name w:val="Основной текст (2)_"/>
    <w:basedOn w:val="a0"/>
    <w:link w:val="25"/>
    <w:locked/>
    <w:rsid w:val="003D5813"/>
    <w:rPr>
      <w:sz w:val="18"/>
      <w:szCs w:val="1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3D5813"/>
    <w:pPr>
      <w:shd w:val="clear" w:color="auto" w:fill="FFFFFF"/>
      <w:suppressAutoHyphens w:val="0"/>
      <w:spacing w:line="178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9pt">
    <w:name w:val="Основной текст + 9 pt"/>
    <w:aliases w:val="Полужирный"/>
    <w:basedOn w:val="ae"/>
    <w:rsid w:val="003D5813"/>
    <w:rPr>
      <w:rFonts w:ascii="Times New Roman" w:eastAsia="Times New Roman" w:hAnsi="Times New Roman" w:cs="Times New Roman"/>
      <w:b/>
      <w:bCs/>
      <w:spacing w:val="4"/>
      <w:sz w:val="18"/>
      <w:szCs w:val="18"/>
      <w:shd w:val="clear" w:color="auto" w:fill="FFFFFF"/>
    </w:rPr>
  </w:style>
  <w:style w:type="paragraph" w:customStyle="1" w:styleId="c0">
    <w:name w:val="c0"/>
    <w:basedOn w:val="a"/>
    <w:rsid w:val="00F14A6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0">
    <w:name w:val="c90"/>
    <w:basedOn w:val="a"/>
    <w:rsid w:val="00F14A6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7">
    <w:name w:val="c7"/>
    <w:rsid w:val="00F14A6B"/>
  </w:style>
  <w:style w:type="character" w:customStyle="1" w:styleId="c18">
    <w:name w:val="c18"/>
    <w:rsid w:val="00F14A6B"/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9727EE"/>
    <w:pPr>
      <w:suppressAutoHyphens w:val="0"/>
      <w:ind w:left="720" w:firstLine="700"/>
      <w:jc w:val="both"/>
    </w:pPr>
    <w:rPr>
      <w:lang w:eastAsia="ru-RU"/>
    </w:rPr>
  </w:style>
  <w:style w:type="character" w:styleId="af6">
    <w:name w:val="Emphasis"/>
    <w:basedOn w:val="a0"/>
    <w:uiPriority w:val="20"/>
    <w:qFormat/>
    <w:rsid w:val="009727EE"/>
    <w:rPr>
      <w:i/>
      <w:iCs/>
    </w:rPr>
  </w:style>
  <w:style w:type="paragraph" w:styleId="af7">
    <w:name w:val="header"/>
    <w:basedOn w:val="a"/>
    <w:link w:val="af8"/>
    <w:uiPriority w:val="99"/>
    <w:unhideWhenUsed/>
    <w:rsid w:val="005C1E5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5C1E52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C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595BC8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95BC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F4A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unhideWhenUsed/>
    <w:qFormat/>
    <w:rsid w:val="008F4AB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unhideWhenUsed/>
    <w:qFormat/>
    <w:rsid w:val="008F4AB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9"/>
    <w:unhideWhenUsed/>
    <w:qFormat/>
    <w:rsid w:val="008F4AB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595BC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9"/>
    <w:unhideWhenUsed/>
    <w:qFormat/>
    <w:rsid w:val="00595BC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595BC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5BC8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595BC8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90">
    <w:name w:val="Заголовок 9 Знак"/>
    <w:basedOn w:val="a0"/>
    <w:link w:val="9"/>
    <w:uiPriority w:val="99"/>
    <w:rsid w:val="00595BC8"/>
    <w:rPr>
      <w:rFonts w:ascii="Arial" w:eastAsia="Times New Roman" w:hAnsi="Arial" w:cs="Arial"/>
      <w:lang w:eastAsia="zh-CN"/>
    </w:rPr>
  </w:style>
  <w:style w:type="character" w:customStyle="1" w:styleId="70">
    <w:name w:val="Заголовок 7 Знак"/>
    <w:basedOn w:val="a0"/>
    <w:link w:val="7"/>
    <w:uiPriority w:val="99"/>
    <w:rsid w:val="00595BC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uiPriority w:val="99"/>
    <w:rsid w:val="00595BC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CN"/>
    </w:rPr>
  </w:style>
  <w:style w:type="paragraph" w:styleId="a3">
    <w:name w:val="footer"/>
    <w:basedOn w:val="a"/>
    <w:link w:val="a4"/>
    <w:uiPriority w:val="99"/>
    <w:unhideWhenUsed/>
    <w:rsid w:val="00595BC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595B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"/>
    <w:basedOn w:val="a"/>
    <w:uiPriority w:val="99"/>
    <w:semiHidden/>
    <w:unhideWhenUsed/>
    <w:rsid w:val="00595BC8"/>
    <w:pPr>
      <w:ind w:left="283" w:hanging="283"/>
    </w:pPr>
  </w:style>
  <w:style w:type="paragraph" w:styleId="a6">
    <w:name w:val="Body Text"/>
    <w:basedOn w:val="a"/>
    <w:link w:val="a7"/>
    <w:uiPriority w:val="99"/>
    <w:semiHidden/>
    <w:unhideWhenUsed/>
    <w:rsid w:val="00595BC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595BC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ody Text Indent"/>
    <w:basedOn w:val="a"/>
    <w:link w:val="a9"/>
    <w:uiPriority w:val="99"/>
    <w:unhideWhenUsed/>
    <w:rsid w:val="00595BC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95BC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1">
    <w:name w:val="Основной текст с отступом 2 Знак"/>
    <w:basedOn w:val="a0"/>
    <w:link w:val="22"/>
    <w:uiPriority w:val="99"/>
    <w:semiHidden/>
    <w:rsid w:val="00595BC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2">
    <w:name w:val="Body Text Indent 2"/>
    <w:basedOn w:val="a"/>
    <w:link w:val="21"/>
    <w:uiPriority w:val="99"/>
    <w:semiHidden/>
    <w:unhideWhenUsed/>
    <w:rsid w:val="00595BC8"/>
    <w:pPr>
      <w:spacing w:after="120" w:line="480" w:lineRule="auto"/>
      <w:ind w:left="283"/>
    </w:pPr>
  </w:style>
  <w:style w:type="character" w:customStyle="1" w:styleId="aa">
    <w:name w:val="Текст выноски Знак"/>
    <w:basedOn w:val="a0"/>
    <w:link w:val="ab"/>
    <w:rsid w:val="00595BC8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Balloon Text"/>
    <w:basedOn w:val="a"/>
    <w:link w:val="aa"/>
    <w:unhideWhenUsed/>
    <w:rsid w:val="00595BC8"/>
    <w:rPr>
      <w:rFonts w:ascii="Tahoma" w:hAnsi="Tahoma" w:cs="Tahoma"/>
      <w:sz w:val="16"/>
      <w:szCs w:val="16"/>
    </w:rPr>
  </w:style>
  <w:style w:type="paragraph" w:customStyle="1" w:styleId="210">
    <w:name w:val="Список 21"/>
    <w:basedOn w:val="a"/>
    <w:uiPriority w:val="99"/>
    <w:rsid w:val="00595BC8"/>
    <w:pPr>
      <w:ind w:left="566" w:hanging="283"/>
    </w:pPr>
  </w:style>
  <w:style w:type="paragraph" w:customStyle="1" w:styleId="31">
    <w:name w:val="Список 31"/>
    <w:basedOn w:val="a"/>
    <w:uiPriority w:val="99"/>
    <w:rsid w:val="00595BC8"/>
    <w:pPr>
      <w:ind w:left="849" w:hanging="283"/>
    </w:pPr>
  </w:style>
  <w:style w:type="paragraph" w:customStyle="1" w:styleId="11">
    <w:name w:val="Красная строка1"/>
    <w:basedOn w:val="a6"/>
    <w:uiPriority w:val="99"/>
    <w:rsid w:val="00595BC8"/>
    <w:pPr>
      <w:ind w:firstLine="210"/>
    </w:pPr>
  </w:style>
  <w:style w:type="paragraph" w:customStyle="1" w:styleId="211">
    <w:name w:val="Красная строка 21"/>
    <w:basedOn w:val="a8"/>
    <w:uiPriority w:val="99"/>
    <w:rsid w:val="00595BC8"/>
    <w:pPr>
      <w:ind w:firstLine="210"/>
    </w:pPr>
  </w:style>
  <w:style w:type="paragraph" w:customStyle="1" w:styleId="220">
    <w:name w:val="Основной текст с отступом 22"/>
    <w:basedOn w:val="a"/>
    <w:uiPriority w:val="99"/>
    <w:rsid w:val="00595BC8"/>
    <w:pPr>
      <w:spacing w:after="120" w:line="480" w:lineRule="auto"/>
      <w:ind w:left="283"/>
    </w:pPr>
  </w:style>
  <w:style w:type="paragraph" w:customStyle="1" w:styleId="221">
    <w:name w:val="Основной текст 22"/>
    <w:basedOn w:val="a"/>
    <w:uiPriority w:val="99"/>
    <w:rsid w:val="00595BC8"/>
    <w:pPr>
      <w:spacing w:after="120" w:line="480" w:lineRule="auto"/>
    </w:pPr>
  </w:style>
  <w:style w:type="paragraph" w:customStyle="1" w:styleId="212">
    <w:name w:val="Основной текст с отступом 21"/>
    <w:basedOn w:val="a"/>
    <w:uiPriority w:val="99"/>
    <w:rsid w:val="00595BC8"/>
    <w:pPr>
      <w:ind w:left="360"/>
      <w:jc w:val="both"/>
    </w:pPr>
    <w:rPr>
      <w:sz w:val="28"/>
      <w:szCs w:val="20"/>
    </w:rPr>
  </w:style>
  <w:style w:type="paragraph" w:customStyle="1" w:styleId="Standard">
    <w:name w:val="Standard"/>
    <w:uiPriority w:val="99"/>
    <w:rsid w:val="00595BC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213">
    <w:name w:val="Основной текст 21"/>
    <w:basedOn w:val="a"/>
    <w:uiPriority w:val="99"/>
    <w:rsid w:val="00595BC8"/>
    <w:pPr>
      <w:jc w:val="both"/>
    </w:pPr>
    <w:rPr>
      <w:b/>
      <w:sz w:val="28"/>
      <w:szCs w:val="20"/>
      <w:lang w:eastAsia="ar-SA"/>
    </w:rPr>
  </w:style>
  <w:style w:type="paragraph" w:styleId="ac">
    <w:name w:val="No Spacing"/>
    <w:uiPriority w:val="1"/>
    <w:qFormat/>
    <w:rsid w:val="00EB2663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List Paragraph"/>
    <w:basedOn w:val="a"/>
    <w:uiPriority w:val="34"/>
    <w:qFormat/>
    <w:rsid w:val="009E73C6"/>
    <w:pPr>
      <w:ind w:left="720"/>
      <w:contextualSpacing/>
    </w:pPr>
  </w:style>
  <w:style w:type="paragraph" w:customStyle="1" w:styleId="12">
    <w:name w:val="Без интервала1"/>
    <w:uiPriority w:val="99"/>
    <w:rsid w:val="00093D2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ae">
    <w:name w:val="Основной текст_"/>
    <w:basedOn w:val="a0"/>
    <w:link w:val="13"/>
    <w:rsid w:val="00FC3800"/>
    <w:rPr>
      <w:rFonts w:ascii="Times New Roman" w:eastAsia="Times New Roman" w:hAnsi="Times New Roman" w:cs="Times New Roman"/>
      <w:spacing w:val="4"/>
      <w:sz w:val="20"/>
      <w:szCs w:val="20"/>
      <w:shd w:val="clear" w:color="auto" w:fill="FFFFFF"/>
    </w:rPr>
  </w:style>
  <w:style w:type="paragraph" w:customStyle="1" w:styleId="13">
    <w:name w:val="Основной текст1"/>
    <w:basedOn w:val="a"/>
    <w:link w:val="ae"/>
    <w:rsid w:val="00FC3800"/>
    <w:pPr>
      <w:shd w:val="clear" w:color="auto" w:fill="FFFFFF"/>
      <w:suppressAutoHyphens w:val="0"/>
      <w:spacing w:before="120" w:line="211" w:lineRule="exact"/>
      <w:ind w:hanging="200"/>
      <w:jc w:val="both"/>
    </w:pPr>
    <w:rPr>
      <w:spacing w:val="4"/>
      <w:sz w:val="20"/>
      <w:szCs w:val="20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F4A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uiPriority w:val="99"/>
    <w:rsid w:val="008F4AB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uiPriority w:val="99"/>
    <w:rsid w:val="008F4AB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uiPriority w:val="99"/>
    <w:rsid w:val="008F4AB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zh-CN"/>
    </w:rPr>
  </w:style>
  <w:style w:type="character" w:customStyle="1" w:styleId="214">
    <w:name w:val="Основной текст с отступом 2 Знак1"/>
    <w:basedOn w:val="a0"/>
    <w:uiPriority w:val="99"/>
    <w:semiHidden/>
    <w:rsid w:val="008F4AB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Текст выноски Знак1"/>
    <w:basedOn w:val="a0"/>
    <w:uiPriority w:val="99"/>
    <w:semiHidden/>
    <w:rsid w:val="008F4AB8"/>
    <w:rPr>
      <w:rFonts w:ascii="Tahoma" w:eastAsia="Times New Roman" w:hAnsi="Tahoma" w:cs="Tahoma"/>
      <w:sz w:val="16"/>
      <w:szCs w:val="16"/>
      <w:lang w:eastAsia="zh-CN"/>
    </w:rPr>
  </w:style>
  <w:style w:type="paragraph" w:styleId="af">
    <w:name w:val="Normal (Web)"/>
    <w:basedOn w:val="a"/>
    <w:uiPriority w:val="99"/>
    <w:rsid w:val="008F4AB8"/>
    <w:pPr>
      <w:suppressAutoHyphens w:val="0"/>
      <w:spacing w:before="100" w:beforeAutospacing="1" w:after="100" w:afterAutospacing="1"/>
    </w:pPr>
    <w:rPr>
      <w:rFonts w:ascii="Verdana" w:eastAsia="Calibri" w:hAnsi="Verdana"/>
      <w:color w:val="333333"/>
      <w:sz w:val="17"/>
      <w:szCs w:val="17"/>
      <w:lang w:eastAsia="ru-RU"/>
    </w:rPr>
  </w:style>
  <w:style w:type="character" w:customStyle="1" w:styleId="af0">
    <w:name w:val="Название Знак"/>
    <w:basedOn w:val="a0"/>
    <w:link w:val="af1"/>
    <w:uiPriority w:val="99"/>
    <w:locked/>
    <w:rsid w:val="008F4AB8"/>
    <w:rPr>
      <w:rFonts w:cs="Times New Roman"/>
      <w:color w:val="FF0000"/>
      <w:sz w:val="24"/>
      <w:szCs w:val="24"/>
      <w:lang w:eastAsia="ru-RU"/>
    </w:rPr>
  </w:style>
  <w:style w:type="paragraph" w:styleId="af1">
    <w:name w:val="Title"/>
    <w:basedOn w:val="a"/>
    <w:link w:val="af0"/>
    <w:uiPriority w:val="99"/>
    <w:qFormat/>
    <w:rsid w:val="008F4AB8"/>
    <w:pPr>
      <w:suppressAutoHyphens w:val="0"/>
      <w:jc w:val="center"/>
    </w:pPr>
    <w:rPr>
      <w:rFonts w:asciiTheme="minorHAnsi" w:eastAsiaTheme="minorHAnsi" w:hAnsiTheme="minorHAnsi"/>
      <w:color w:val="FF0000"/>
      <w:lang w:eastAsia="ru-RU"/>
    </w:rPr>
  </w:style>
  <w:style w:type="character" w:customStyle="1" w:styleId="15">
    <w:name w:val="Название Знак1"/>
    <w:basedOn w:val="a0"/>
    <w:uiPriority w:val="10"/>
    <w:rsid w:val="008F4A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customStyle="1" w:styleId="TitleChar">
    <w:name w:val="Title Char"/>
    <w:basedOn w:val="a0"/>
    <w:uiPriority w:val="10"/>
    <w:rsid w:val="008F4AB8"/>
    <w:rPr>
      <w:rFonts w:asciiTheme="majorHAnsi" w:eastAsiaTheme="majorEastAsia" w:hAnsiTheme="majorHAnsi" w:cstheme="majorBidi"/>
      <w:b/>
      <w:bCs/>
      <w:kern w:val="28"/>
      <w:sz w:val="32"/>
      <w:szCs w:val="32"/>
      <w:lang w:eastAsia="zh-CN"/>
    </w:rPr>
  </w:style>
  <w:style w:type="paragraph" w:customStyle="1" w:styleId="af2">
    <w:name w:val="Знак"/>
    <w:basedOn w:val="a"/>
    <w:uiPriority w:val="99"/>
    <w:rsid w:val="008F4AB8"/>
    <w:pPr>
      <w:suppressAutoHyphens w:val="0"/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Style1">
    <w:name w:val="Style1"/>
    <w:basedOn w:val="a"/>
    <w:uiPriority w:val="99"/>
    <w:rsid w:val="008F4AB8"/>
    <w:pPr>
      <w:widowControl w:val="0"/>
      <w:suppressAutoHyphens w:val="0"/>
      <w:autoSpaceDE w:val="0"/>
      <w:autoSpaceDN w:val="0"/>
      <w:adjustRightInd w:val="0"/>
      <w:spacing w:line="379" w:lineRule="exact"/>
      <w:jc w:val="center"/>
    </w:pPr>
    <w:rPr>
      <w:rFonts w:ascii="Microsoft Sans Serif" w:eastAsia="Calibri" w:hAnsi="Microsoft Sans Serif"/>
      <w:sz w:val="20"/>
      <w:lang w:eastAsia="ru-RU"/>
    </w:rPr>
  </w:style>
  <w:style w:type="paragraph" w:customStyle="1" w:styleId="Style2">
    <w:name w:val="Style2"/>
    <w:basedOn w:val="a"/>
    <w:uiPriority w:val="99"/>
    <w:rsid w:val="008F4AB8"/>
    <w:pPr>
      <w:widowControl w:val="0"/>
      <w:suppressAutoHyphens w:val="0"/>
      <w:autoSpaceDE w:val="0"/>
      <w:autoSpaceDN w:val="0"/>
      <w:adjustRightInd w:val="0"/>
    </w:pPr>
    <w:rPr>
      <w:rFonts w:ascii="Microsoft Sans Serif" w:eastAsia="Calibri" w:hAnsi="Microsoft Sans Serif"/>
      <w:sz w:val="20"/>
      <w:lang w:eastAsia="ru-RU"/>
    </w:rPr>
  </w:style>
  <w:style w:type="character" w:customStyle="1" w:styleId="FontStyle14">
    <w:name w:val="Font Style14"/>
    <w:basedOn w:val="a0"/>
    <w:uiPriority w:val="99"/>
    <w:rsid w:val="008F4AB8"/>
    <w:rPr>
      <w:rFonts w:ascii="Microsoft Sans Serif" w:hAnsi="Microsoft Sans Serif" w:cs="Microsoft Sans Serif"/>
      <w:sz w:val="36"/>
      <w:szCs w:val="36"/>
      <w:lang w:val="en-US" w:eastAsia="en-US" w:bidi="ar-SA"/>
    </w:rPr>
  </w:style>
  <w:style w:type="character" w:customStyle="1" w:styleId="FontStyle15">
    <w:name w:val="Font Style15"/>
    <w:basedOn w:val="a0"/>
    <w:uiPriority w:val="99"/>
    <w:rsid w:val="008F4AB8"/>
    <w:rPr>
      <w:rFonts w:ascii="Microsoft Sans Serif" w:hAnsi="Microsoft Sans Serif" w:cs="Microsoft Sans Serif"/>
      <w:b/>
      <w:bCs/>
      <w:sz w:val="28"/>
      <w:szCs w:val="28"/>
      <w:lang w:val="en-US" w:eastAsia="en-US" w:bidi="ar-SA"/>
    </w:rPr>
  </w:style>
  <w:style w:type="character" w:customStyle="1" w:styleId="FontStyle11">
    <w:name w:val="Font Style11"/>
    <w:basedOn w:val="a0"/>
    <w:uiPriority w:val="99"/>
    <w:rsid w:val="008F4AB8"/>
    <w:rPr>
      <w:rFonts w:ascii="Times New Roman" w:hAnsi="Times New Roman" w:cs="Times New Roman"/>
      <w:b/>
      <w:bCs/>
      <w:sz w:val="20"/>
      <w:szCs w:val="20"/>
      <w:lang w:val="en-US" w:eastAsia="en-US" w:bidi="ar-SA"/>
    </w:rPr>
  </w:style>
  <w:style w:type="character" w:customStyle="1" w:styleId="FontStyle12">
    <w:name w:val="Font Style12"/>
    <w:basedOn w:val="a0"/>
    <w:uiPriority w:val="99"/>
    <w:rsid w:val="008F4AB8"/>
    <w:rPr>
      <w:rFonts w:ascii="Times New Roman" w:hAnsi="Times New Roman" w:cs="Times New Roman"/>
      <w:sz w:val="20"/>
      <w:szCs w:val="20"/>
      <w:lang w:val="en-US" w:eastAsia="en-US" w:bidi="ar-SA"/>
    </w:rPr>
  </w:style>
  <w:style w:type="numbering" w:customStyle="1" w:styleId="16">
    <w:name w:val="Нет списка1"/>
    <w:next w:val="a2"/>
    <w:semiHidden/>
    <w:rsid w:val="008F4AB8"/>
  </w:style>
  <w:style w:type="table" w:styleId="af3">
    <w:name w:val="Table Grid"/>
    <w:basedOn w:val="a1"/>
    <w:rsid w:val="008F4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semiHidden/>
    <w:unhideWhenUsed/>
    <w:rsid w:val="00DA689D"/>
  </w:style>
  <w:style w:type="table" w:customStyle="1" w:styleId="17">
    <w:name w:val="Сетка таблицы1"/>
    <w:basedOn w:val="a1"/>
    <w:next w:val="af3"/>
    <w:rsid w:val="00DA68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C045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f4">
    <w:name w:val="Hyperlink"/>
    <w:basedOn w:val="a0"/>
    <w:uiPriority w:val="99"/>
    <w:semiHidden/>
    <w:unhideWhenUsed/>
    <w:rsid w:val="003D5813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3D5813"/>
    <w:rPr>
      <w:color w:val="800080" w:themeColor="followedHyperlink"/>
      <w:u w:val="single"/>
    </w:rPr>
  </w:style>
  <w:style w:type="character" w:customStyle="1" w:styleId="32">
    <w:name w:val="Основной текст (3)_"/>
    <w:basedOn w:val="a0"/>
    <w:link w:val="33"/>
    <w:locked/>
    <w:rsid w:val="003D5813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3D5813"/>
    <w:pPr>
      <w:shd w:val="clear" w:color="auto" w:fill="FFFFFF"/>
      <w:suppressAutoHyphens w:val="0"/>
      <w:spacing w:line="245" w:lineRule="exact"/>
      <w:jc w:val="center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24">
    <w:name w:val="Основной текст (2)_"/>
    <w:basedOn w:val="a0"/>
    <w:link w:val="25"/>
    <w:locked/>
    <w:rsid w:val="003D5813"/>
    <w:rPr>
      <w:sz w:val="18"/>
      <w:szCs w:val="1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3D5813"/>
    <w:pPr>
      <w:shd w:val="clear" w:color="auto" w:fill="FFFFFF"/>
      <w:suppressAutoHyphens w:val="0"/>
      <w:spacing w:line="178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9pt">
    <w:name w:val="Основной текст + 9 pt"/>
    <w:aliases w:val="Полужирный"/>
    <w:basedOn w:val="ae"/>
    <w:rsid w:val="003D5813"/>
    <w:rPr>
      <w:rFonts w:ascii="Times New Roman" w:eastAsia="Times New Roman" w:hAnsi="Times New Roman" w:cs="Times New Roman"/>
      <w:b/>
      <w:bCs/>
      <w:spacing w:val="4"/>
      <w:sz w:val="18"/>
      <w:szCs w:val="18"/>
      <w:shd w:val="clear" w:color="auto" w:fill="FFFFFF"/>
    </w:rPr>
  </w:style>
  <w:style w:type="paragraph" w:customStyle="1" w:styleId="c0">
    <w:name w:val="c0"/>
    <w:basedOn w:val="a"/>
    <w:rsid w:val="00F14A6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0">
    <w:name w:val="c90"/>
    <w:basedOn w:val="a"/>
    <w:rsid w:val="00F14A6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7">
    <w:name w:val="c7"/>
    <w:rsid w:val="00F14A6B"/>
  </w:style>
  <w:style w:type="character" w:customStyle="1" w:styleId="c18">
    <w:name w:val="c18"/>
    <w:rsid w:val="00F14A6B"/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9727EE"/>
    <w:pPr>
      <w:suppressAutoHyphens w:val="0"/>
      <w:ind w:left="720" w:firstLine="700"/>
      <w:jc w:val="both"/>
    </w:pPr>
    <w:rPr>
      <w:lang w:eastAsia="ru-RU"/>
    </w:rPr>
  </w:style>
  <w:style w:type="character" w:styleId="af6">
    <w:name w:val="Emphasis"/>
    <w:basedOn w:val="a0"/>
    <w:uiPriority w:val="20"/>
    <w:qFormat/>
    <w:rsid w:val="009727EE"/>
    <w:rPr>
      <w:i/>
      <w:iCs/>
    </w:rPr>
  </w:style>
  <w:style w:type="paragraph" w:styleId="af7">
    <w:name w:val="header"/>
    <w:basedOn w:val="a"/>
    <w:link w:val="af8"/>
    <w:uiPriority w:val="99"/>
    <w:unhideWhenUsed/>
    <w:rsid w:val="005C1E5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5C1E52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3915</TotalTime>
  <Pages>44</Pages>
  <Words>15357</Words>
  <Characters>87536</Characters>
  <Application>Microsoft Office Word</Application>
  <DocSecurity>0</DocSecurity>
  <Lines>729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cp:lastPrinted>2020-03-02T07:12:00Z</cp:lastPrinted>
  <dcterms:created xsi:type="dcterms:W3CDTF">2015-08-19T05:46:00Z</dcterms:created>
  <dcterms:modified xsi:type="dcterms:W3CDTF">2020-10-26T09:51:00Z</dcterms:modified>
</cp:coreProperties>
</file>